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E" w:rsidRPr="00F34CA1" w:rsidRDefault="0060575E" w:rsidP="005966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0575E" w:rsidRPr="00F34CA1" w:rsidRDefault="0060575E" w:rsidP="005966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0575E" w:rsidRPr="00F34CA1" w:rsidRDefault="0060575E" w:rsidP="003F779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F34CA1">
        <w:rPr>
          <w:rFonts w:ascii="Times New Roman" w:hAnsi="Times New Roman"/>
          <w:b/>
          <w:sz w:val="24"/>
          <w:szCs w:val="24"/>
          <w:u w:val="single"/>
        </w:rPr>
        <w:t xml:space="preserve">DENUMIRE ACHIZITIE </w:t>
      </w:r>
    </w:p>
    <w:p w:rsidR="0060575E" w:rsidRPr="00F34CA1" w:rsidRDefault="0060575E" w:rsidP="00AD46BC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F34CA1">
        <w:rPr>
          <w:rFonts w:ascii="Times New Roman" w:hAnsi="Times New Roman"/>
          <w:b/>
          <w:sz w:val="24"/>
          <w:szCs w:val="24"/>
        </w:rPr>
        <w:t>Municipiul</w:t>
      </w:r>
      <w:proofErr w:type="spellEnd"/>
      <w:r w:rsidRPr="00F34CA1">
        <w:rPr>
          <w:rFonts w:ascii="Times New Roman" w:hAnsi="Times New Roman"/>
          <w:b/>
          <w:sz w:val="24"/>
          <w:szCs w:val="24"/>
        </w:rPr>
        <w:t xml:space="preserve"> Brasov </w:t>
      </w:r>
      <w:proofErr w:type="gramStart"/>
      <w:r w:rsidRPr="00F34CA1">
        <w:rPr>
          <w:rFonts w:ascii="Times New Roman" w:hAnsi="Times New Roman"/>
          <w:sz w:val="24"/>
          <w:szCs w:val="24"/>
        </w:rPr>
        <w:t>-  B</w:t>
      </w:r>
      <w:proofErr w:type="gramEnd"/>
      <w:r w:rsidRPr="00F34CA1">
        <w:rPr>
          <w:rFonts w:ascii="Times New Roman" w:hAnsi="Times New Roman"/>
          <w:sz w:val="24"/>
          <w:szCs w:val="24"/>
        </w:rPr>
        <w:t>-</w:t>
      </w:r>
      <w:proofErr w:type="spellStart"/>
      <w:r w:rsidRPr="00F34CA1">
        <w:rPr>
          <w:rFonts w:ascii="Times New Roman" w:hAnsi="Times New Roman"/>
          <w:sz w:val="24"/>
          <w:szCs w:val="24"/>
        </w:rPr>
        <w:t>dul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 EROILOR  NR.8 , </w:t>
      </w:r>
      <w:proofErr w:type="spellStart"/>
      <w:r w:rsidRPr="00F34CA1">
        <w:rPr>
          <w:rFonts w:ascii="Times New Roman" w:hAnsi="Times New Roman"/>
          <w:sz w:val="24"/>
          <w:szCs w:val="24"/>
        </w:rPr>
        <w:t>Localitatea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:  </w:t>
      </w:r>
      <w:smartTag w:uri="urn:schemas-microsoft-com:office:smarttags" w:element="City">
        <w:r w:rsidRPr="00F34CA1">
          <w:rPr>
            <w:rFonts w:ascii="Times New Roman" w:hAnsi="Times New Roman"/>
            <w:sz w:val="24"/>
            <w:szCs w:val="24"/>
          </w:rPr>
          <w:t>Brasov</w:t>
        </w:r>
      </w:smartTag>
      <w:r w:rsidRPr="00F34CA1">
        <w:rPr>
          <w:rFonts w:ascii="Times New Roman" w:hAnsi="Times New Roman"/>
          <w:sz w:val="24"/>
          <w:szCs w:val="24"/>
        </w:rPr>
        <w:t xml:space="preserve">, Cod postal:  500007 , </w:t>
      </w:r>
      <w:smartTag w:uri="urn:schemas-microsoft-com:office:smarttags" w:element="country-region">
        <w:smartTag w:uri="urn:schemas-microsoft-com:office:smarttags" w:element="place">
          <w:r w:rsidRPr="00F34CA1">
            <w:rPr>
              <w:rFonts w:ascii="Times New Roman" w:hAnsi="Times New Roman"/>
              <w:sz w:val="24"/>
              <w:szCs w:val="24"/>
            </w:rPr>
            <w:t>Romania</w:t>
          </w:r>
        </w:smartTag>
      </w:smartTag>
      <w:r w:rsidRPr="00F34CA1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F34CA1">
        <w:rPr>
          <w:rFonts w:ascii="Times New Roman" w:hAnsi="Times New Roman"/>
          <w:sz w:val="24"/>
          <w:szCs w:val="24"/>
        </w:rPr>
        <w:t>Punct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(e) de contact:   Serviciul </w:t>
      </w:r>
      <w:proofErr w:type="spellStart"/>
      <w:r w:rsidRPr="00F34CA1">
        <w:rPr>
          <w:rFonts w:ascii="Times New Roman" w:hAnsi="Times New Roman"/>
          <w:sz w:val="24"/>
          <w:szCs w:val="24"/>
        </w:rPr>
        <w:t>Investitii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-Ramona </w:t>
      </w:r>
      <w:proofErr w:type="spellStart"/>
      <w:r w:rsidRPr="00F34CA1">
        <w:rPr>
          <w:rFonts w:ascii="Times New Roman" w:hAnsi="Times New Roman"/>
          <w:sz w:val="24"/>
          <w:szCs w:val="24"/>
        </w:rPr>
        <w:t>Mandrea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34CA1">
        <w:rPr>
          <w:rFonts w:ascii="Times New Roman" w:hAnsi="Times New Roman"/>
          <w:sz w:val="24"/>
          <w:szCs w:val="24"/>
        </w:rPr>
        <w:t>Mihaela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Gal,  Tel.  +40 268416550/152/128/</w:t>
      </w:r>
      <w:proofErr w:type="gramStart"/>
      <w:r w:rsidRPr="00F34CA1">
        <w:rPr>
          <w:rFonts w:ascii="Times New Roman" w:hAnsi="Times New Roman"/>
          <w:sz w:val="24"/>
          <w:szCs w:val="24"/>
        </w:rPr>
        <w:t>124 ,</w:t>
      </w:r>
      <w:proofErr w:type="gramEnd"/>
      <w:r w:rsidRPr="00F34CA1">
        <w:rPr>
          <w:rFonts w:ascii="Times New Roman" w:hAnsi="Times New Roman"/>
          <w:sz w:val="24"/>
          <w:szCs w:val="24"/>
        </w:rPr>
        <w:t xml:space="preserve">  Email:  </w:t>
      </w:r>
      <w:smartTag w:uri="urn:schemas-microsoft-com:office:smarttags" w:element="PersonName">
        <w:smartTagPr>
          <w:attr w:name="ProductID" w:val="LA CONDIŢIILE DE"/>
        </w:smartTagPr>
        <w:r w:rsidRPr="00F34CA1">
          <w:rPr>
            <w:rFonts w:ascii="Times New Roman" w:hAnsi="Times New Roman"/>
            <w:sz w:val="24"/>
            <w:szCs w:val="24"/>
          </w:rPr>
          <w:t>achizitiipublice@brasovcity.ro</w:t>
        </w:r>
      </w:smartTag>
      <w:r w:rsidRPr="00F34CA1">
        <w:rPr>
          <w:rFonts w:ascii="Times New Roman" w:hAnsi="Times New Roman"/>
          <w:sz w:val="24"/>
          <w:szCs w:val="24"/>
        </w:rPr>
        <w:t xml:space="preserve"> , Fax:  +40 268473001 , </w:t>
      </w:r>
      <w:proofErr w:type="spellStart"/>
      <w:r w:rsidRPr="00F34CA1">
        <w:rPr>
          <w:rFonts w:ascii="Times New Roman" w:hAnsi="Times New Roman"/>
          <w:sz w:val="24"/>
          <w:szCs w:val="24"/>
        </w:rPr>
        <w:t>adresa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internet (URL):http://www.brasovcity.ro ,</w:t>
      </w:r>
      <w:r w:rsidRPr="00F34CA1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F34CA1">
        <w:rPr>
          <w:rFonts w:ascii="Times New Roman" w:hAnsi="Times New Roman"/>
          <w:b/>
          <w:sz w:val="24"/>
          <w:szCs w:val="24"/>
        </w:rPr>
        <w:t>achizitioneaza</w:t>
      </w:r>
      <w:proofErr w:type="spellEnd"/>
      <w:r w:rsidRPr="00F34CA1">
        <w:rPr>
          <w:rFonts w:ascii="Times New Roman" w:hAnsi="Times New Roman"/>
          <w:b/>
          <w:sz w:val="24"/>
          <w:szCs w:val="24"/>
        </w:rPr>
        <w:t xml:space="preserve"> “</w:t>
      </w:r>
      <w:proofErr w:type="spellStart"/>
      <w:r w:rsidRPr="00F34CA1">
        <w:rPr>
          <w:rFonts w:ascii="Times New Roman" w:hAnsi="Times New Roman"/>
          <w:b/>
          <w:sz w:val="24"/>
          <w:szCs w:val="24"/>
          <w:u w:val="single"/>
        </w:rPr>
        <w:t>Lucrari</w:t>
      </w:r>
      <w:proofErr w:type="spellEnd"/>
      <w:r w:rsidRPr="00F34CA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F34CA1">
        <w:rPr>
          <w:rFonts w:ascii="Times New Roman" w:hAnsi="Times New Roman"/>
          <w:b/>
          <w:sz w:val="24"/>
          <w:szCs w:val="24"/>
          <w:u w:val="single"/>
        </w:rPr>
        <w:t>necesare</w:t>
      </w:r>
      <w:proofErr w:type="spellEnd"/>
      <w:r w:rsidRPr="00F34CA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F34CA1">
        <w:rPr>
          <w:rFonts w:ascii="Times New Roman" w:hAnsi="Times New Roman"/>
          <w:b/>
          <w:sz w:val="24"/>
          <w:szCs w:val="24"/>
          <w:u w:val="single"/>
        </w:rPr>
        <w:t>pentru</w:t>
      </w:r>
      <w:proofErr w:type="spellEnd"/>
      <w:r w:rsidRPr="00F34CA1">
        <w:rPr>
          <w:rFonts w:ascii="Times New Roman" w:hAnsi="Times New Roman"/>
          <w:b/>
          <w:sz w:val="24"/>
          <w:szCs w:val="24"/>
          <w:u w:val="single"/>
        </w:rPr>
        <w:t xml:space="preserve"> ca </w:t>
      </w:r>
      <w:proofErr w:type="spellStart"/>
      <w:r w:rsidRPr="00F34CA1">
        <w:rPr>
          <w:rFonts w:ascii="Times New Roman" w:hAnsi="Times New Roman"/>
          <w:b/>
          <w:sz w:val="24"/>
          <w:szCs w:val="24"/>
          <w:u w:val="single"/>
        </w:rPr>
        <w:t>obiectivul</w:t>
      </w:r>
      <w:proofErr w:type="spellEnd"/>
      <w:r w:rsidRPr="00F34CA1">
        <w:rPr>
          <w:rFonts w:ascii="Times New Roman" w:hAnsi="Times New Roman"/>
          <w:b/>
          <w:sz w:val="24"/>
          <w:szCs w:val="24"/>
          <w:u w:val="single"/>
        </w:rPr>
        <w:t xml:space="preserve"> de </w:t>
      </w:r>
      <w:proofErr w:type="spellStart"/>
      <w:r w:rsidRPr="00F34CA1">
        <w:rPr>
          <w:rFonts w:ascii="Times New Roman" w:hAnsi="Times New Roman"/>
          <w:b/>
          <w:sz w:val="24"/>
          <w:szCs w:val="24"/>
          <w:u w:val="single"/>
        </w:rPr>
        <w:t>investitii</w:t>
      </w:r>
      <w:proofErr w:type="spellEnd"/>
      <w:r w:rsidRPr="00F34CA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34CA1">
        <w:rPr>
          <w:rStyle w:val="Emphasis"/>
          <w:rFonts w:ascii="Times New Roman" w:hAnsi="Times New Roman"/>
          <w:b/>
          <w:sz w:val="24"/>
          <w:szCs w:val="24"/>
          <w:u w:val="single"/>
          <w:lang w:val="es-ES"/>
        </w:rPr>
        <w:t>“</w:t>
      </w:r>
      <w:r w:rsidRPr="00F34CA1">
        <w:rPr>
          <w:rFonts w:ascii="Times New Roman" w:hAnsi="Times New Roman"/>
          <w:b/>
          <w:sz w:val="24"/>
          <w:szCs w:val="24"/>
          <w:u w:val="single"/>
        </w:rPr>
        <w:t>«</w:t>
      </w:r>
      <w:proofErr w:type="spellStart"/>
      <w:r w:rsidRPr="00F34CA1">
        <w:rPr>
          <w:rFonts w:ascii="Times New Roman" w:hAnsi="Times New Roman"/>
          <w:b/>
          <w:sz w:val="24"/>
          <w:szCs w:val="24"/>
          <w:u w:val="single"/>
        </w:rPr>
        <w:t>Centru</w:t>
      </w:r>
      <w:proofErr w:type="spellEnd"/>
      <w:r w:rsidRPr="00F34CA1">
        <w:rPr>
          <w:rFonts w:ascii="Times New Roman" w:hAnsi="Times New Roman"/>
          <w:b/>
          <w:sz w:val="24"/>
          <w:szCs w:val="24"/>
          <w:u w:val="single"/>
        </w:rPr>
        <w:t xml:space="preserve"> de </w:t>
      </w:r>
      <w:proofErr w:type="spellStart"/>
      <w:r w:rsidRPr="00F34CA1">
        <w:rPr>
          <w:rFonts w:ascii="Times New Roman" w:hAnsi="Times New Roman"/>
          <w:b/>
          <w:sz w:val="24"/>
          <w:szCs w:val="24"/>
          <w:u w:val="single"/>
        </w:rPr>
        <w:t>Afaceri</w:t>
      </w:r>
      <w:proofErr w:type="spellEnd"/>
      <w:r w:rsidRPr="00F34CA1">
        <w:rPr>
          <w:rFonts w:ascii="Times New Roman" w:hAnsi="Times New Roman"/>
          <w:b/>
          <w:sz w:val="24"/>
          <w:szCs w:val="24"/>
          <w:u w:val="single"/>
        </w:rPr>
        <w:t xml:space="preserve">, Transfer </w:t>
      </w:r>
      <w:proofErr w:type="spellStart"/>
      <w:r w:rsidRPr="00F34CA1">
        <w:rPr>
          <w:rFonts w:ascii="Times New Roman" w:hAnsi="Times New Roman"/>
          <w:b/>
          <w:sz w:val="24"/>
          <w:szCs w:val="24"/>
          <w:u w:val="single"/>
        </w:rPr>
        <w:t>Tehnologic</w:t>
      </w:r>
      <w:proofErr w:type="spellEnd"/>
      <w:r w:rsidRPr="00F34CA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3C2CC8">
        <w:rPr>
          <w:rFonts w:ascii="Times New Roman" w:hAnsi="Times New Roman"/>
          <w:b/>
          <w:sz w:val="24"/>
          <w:szCs w:val="24"/>
          <w:u w:val="single"/>
        </w:rPr>
        <w:t>s</w:t>
      </w:r>
      <w:r w:rsidRPr="00F34CA1">
        <w:rPr>
          <w:rFonts w:ascii="Times New Roman" w:hAnsi="Times New Roman"/>
          <w:b/>
          <w:sz w:val="24"/>
          <w:szCs w:val="24"/>
          <w:u w:val="single"/>
        </w:rPr>
        <w:t xml:space="preserve">i Incubator de </w:t>
      </w:r>
      <w:proofErr w:type="spellStart"/>
      <w:r w:rsidRPr="00F34CA1">
        <w:rPr>
          <w:rFonts w:ascii="Times New Roman" w:hAnsi="Times New Roman"/>
          <w:b/>
          <w:sz w:val="24"/>
          <w:szCs w:val="24"/>
          <w:u w:val="single"/>
        </w:rPr>
        <w:t>afaceri</w:t>
      </w:r>
      <w:proofErr w:type="spellEnd"/>
      <w:r w:rsidRPr="00F34CA1">
        <w:rPr>
          <w:rFonts w:ascii="Times New Roman" w:hAnsi="Times New Roman"/>
          <w:b/>
          <w:sz w:val="24"/>
          <w:szCs w:val="24"/>
          <w:u w:val="single"/>
        </w:rPr>
        <w:t xml:space="preserve">» </w:t>
      </w:r>
      <w:proofErr w:type="spellStart"/>
      <w:r w:rsidRPr="00F34CA1">
        <w:rPr>
          <w:rFonts w:ascii="Times New Roman" w:hAnsi="Times New Roman"/>
          <w:b/>
          <w:sz w:val="24"/>
          <w:szCs w:val="24"/>
          <w:u w:val="single"/>
        </w:rPr>
        <w:t>sa</w:t>
      </w:r>
      <w:proofErr w:type="spellEnd"/>
      <w:r w:rsidRPr="00F34CA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F34CA1">
        <w:rPr>
          <w:rFonts w:ascii="Times New Roman" w:hAnsi="Times New Roman"/>
          <w:b/>
          <w:sz w:val="24"/>
          <w:szCs w:val="24"/>
          <w:u w:val="single"/>
        </w:rPr>
        <w:t>intre</w:t>
      </w:r>
      <w:proofErr w:type="spellEnd"/>
      <w:r w:rsidRPr="00F34CA1">
        <w:rPr>
          <w:rFonts w:ascii="Times New Roman" w:hAnsi="Times New Roman"/>
          <w:b/>
          <w:sz w:val="24"/>
          <w:szCs w:val="24"/>
          <w:u w:val="single"/>
        </w:rPr>
        <w:t xml:space="preserve"> in </w:t>
      </w:r>
      <w:proofErr w:type="spellStart"/>
      <w:r w:rsidRPr="00F34CA1">
        <w:rPr>
          <w:rFonts w:ascii="Times New Roman" w:hAnsi="Times New Roman"/>
          <w:b/>
          <w:sz w:val="24"/>
          <w:szCs w:val="24"/>
          <w:u w:val="single"/>
        </w:rPr>
        <w:t>conservare</w:t>
      </w:r>
      <w:proofErr w:type="spellEnd"/>
      <w:r w:rsidRPr="00F34CA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F34CA1">
        <w:rPr>
          <w:rFonts w:ascii="Times New Roman" w:hAnsi="Times New Roman"/>
          <w:b/>
          <w:sz w:val="24"/>
          <w:szCs w:val="24"/>
          <w:u w:val="single"/>
        </w:rPr>
        <w:t>pentru</w:t>
      </w:r>
      <w:proofErr w:type="spellEnd"/>
      <w:r w:rsidRPr="00F34CA1">
        <w:rPr>
          <w:rFonts w:ascii="Times New Roman" w:hAnsi="Times New Roman"/>
          <w:b/>
          <w:sz w:val="24"/>
          <w:szCs w:val="24"/>
          <w:u w:val="single"/>
        </w:rPr>
        <w:t xml:space="preserve"> o </w:t>
      </w:r>
      <w:proofErr w:type="spellStart"/>
      <w:r w:rsidRPr="00F34CA1">
        <w:rPr>
          <w:rFonts w:ascii="Times New Roman" w:hAnsi="Times New Roman"/>
          <w:b/>
          <w:sz w:val="24"/>
          <w:szCs w:val="24"/>
          <w:u w:val="single"/>
        </w:rPr>
        <w:t>perioada</w:t>
      </w:r>
      <w:proofErr w:type="spellEnd"/>
      <w:r w:rsidRPr="00F34CA1">
        <w:rPr>
          <w:rFonts w:ascii="Times New Roman" w:hAnsi="Times New Roman"/>
          <w:b/>
          <w:sz w:val="24"/>
          <w:szCs w:val="24"/>
          <w:u w:val="single"/>
        </w:rPr>
        <w:t xml:space="preserve"> de maxim 3 </w:t>
      </w:r>
      <w:proofErr w:type="spellStart"/>
      <w:r w:rsidRPr="00F34CA1">
        <w:rPr>
          <w:rFonts w:ascii="Times New Roman" w:hAnsi="Times New Roman"/>
          <w:b/>
          <w:sz w:val="24"/>
          <w:szCs w:val="24"/>
          <w:u w:val="single"/>
        </w:rPr>
        <w:t>luni</w:t>
      </w:r>
      <w:proofErr w:type="spellEnd"/>
      <w:r w:rsidRPr="00F34CA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34CA1">
        <w:rPr>
          <w:rStyle w:val="Emphasis"/>
          <w:rFonts w:ascii="Times New Roman" w:hAnsi="Times New Roman"/>
          <w:b/>
          <w:i w:val="0"/>
          <w:sz w:val="24"/>
          <w:szCs w:val="24"/>
          <w:u w:val="single"/>
          <w:lang w:val="es-ES"/>
        </w:rPr>
        <w:t xml:space="preserve"> </w:t>
      </w:r>
      <w:r w:rsidRPr="00F34CA1">
        <w:rPr>
          <w:rStyle w:val="Emphasis"/>
          <w:rFonts w:ascii="Times New Roman" w:hAnsi="Times New Roman"/>
          <w:i w:val="0"/>
          <w:sz w:val="24"/>
          <w:szCs w:val="24"/>
        </w:rPr>
        <w:t>“</w:t>
      </w:r>
    </w:p>
    <w:p w:rsidR="0060575E" w:rsidRDefault="0060575E" w:rsidP="007E3ECD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  <w:r w:rsidRPr="00F34CA1">
        <w:rPr>
          <w:rFonts w:ascii="Times New Roman" w:hAnsi="Times New Roman"/>
          <w:b/>
          <w:color w:val="FF0000"/>
          <w:sz w:val="24"/>
          <w:szCs w:val="24"/>
          <w:u w:val="single"/>
        </w:rPr>
        <w:t xml:space="preserve"> CPV:</w:t>
      </w:r>
      <w:r w:rsidRPr="00F34CA1">
        <w:rPr>
          <w:rFonts w:ascii="Times New Roman" w:hAnsi="Times New Roman"/>
          <w:b/>
          <w:color w:val="FF0000"/>
          <w:sz w:val="24"/>
          <w:szCs w:val="24"/>
        </w:rPr>
        <w:t xml:space="preserve">   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44112000-8-Diverse </w:t>
      </w:r>
      <w:proofErr w:type="spellStart"/>
      <w:r>
        <w:rPr>
          <w:rFonts w:ascii="Times New Roman" w:hAnsi="Times New Roman"/>
          <w:b/>
          <w:color w:val="FF0000"/>
          <w:sz w:val="24"/>
          <w:szCs w:val="24"/>
        </w:rPr>
        <w:t>structuri</w:t>
      </w:r>
      <w:proofErr w:type="spellEnd"/>
      <w:r>
        <w:rPr>
          <w:rFonts w:ascii="Times New Roman" w:hAnsi="Times New Roman"/>
          <w:b/>
          <w:color w:val="FF0000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b/>
          <w:color w:val="FF0000"/>
          <w:sz w:val="24"/>
          <w:szCs w:val="24"/>
        </w:rPr>
        <w:t>constructii</w:t>
      </w:r>
      <w:proofErr w:type="spellEnd"/>
    </w:p>
    <w:p w:rsidR="0060575E" w:rsidRDefault="0060575E" w:rsidP="007E3ECD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</w:rPr>
        <w:t xml:space="preserve">             45200000-9-Lucrari de </w:t>
      </w:r>
      <w:proofErr w:type="spellStart"/>
      <w:r>
        <w:rPr>
          <w:rFonts w:ascii="Times New Roman" w:hAnsi="Times New Roman"/>
          <w:b/>
          <w:color w:val="FF0000"/>
          <w:sz w:val="24"/>
          <w:szCs w:val="24"/>
        </w:rPr>
        <w:t>constructii</w:t>
      </w:r>
      <w:proofErr w:type="spellEnd"/>
      <w:r>
        <w:rPr>
          <w:rFonts w:ascii="Times New Roman" w:hAnsi="Times New Roman"/>
          <w:b/>
          <w:color w:val="FF0000"/>
          <w:sz w:val="24"/>
          <w:szCs w:val="24"/>
        </w:rPr>
        <w:t xml:space="preserve"> complete </w:t>
      </w:r>
      <w:proofErr w:type="spellStart"/>
      <w:r>
        <w:rPr>
          <w:rFonts w:ascii="Times New Roman" w:hAnsi="Times New Roman"/>
          <w:b/>
          <w:color w:val="FF0000"/>
          <w:sz w:val="24"/>
          <w:szCs w:val="24"/>
        </w:rPr>
        <w:t>sau</w:t>
      </w:r>
      <w:proofErr w:type="spellEnd"/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FF0000"/>
          <w:sz w:val="24"/>
          <w:szCs w:val="24"/>
        </w:rPr>
        <w:t>partiale</w:t>
      </w:r>
      <w:proofErr w:type="spellEnd"/>
      <w:r>
        <w:rPr>
          <w:rFonts w:ascii="Times New Roman" w:hAnsi="Times New Roman"/>
          <w:b/>
          <w:color w:val="FF0000"/>
          <w:sz w:val="24"/>
          <w:szCs w:val="24"/>
        </w:rPr>
        <w:t xml:space="preserve"> si </w:t>
      </w:r>
      <w:proofErr w:type="spellStart"/>
      <w:r>
        <w:rPr>
          <w:rFonts w:ascii="Times New Roman" w:hAnsi="Times New Roman"/>
          <w:b/>
          <w:color w:val="FF0000"/>
          <w:sz w:val="24"/>
          <w:szCs w:val="24"/>
        </w:rPr>
        <w:t>lucrari</w:t>
      </w:r>
      <w:proofErr w:type="spellEnd"/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FF0000"/>
          <w:sz w:val="24"/>
          <w:szCs w:val="24"/>
        </w:rPr>
        <w:t>publice</w:t>
      </w:r>
      <w:proofErr w:type="spellEnd"/>
    </w:p>
    <w:p w:rsidR="0060575E" w:rsidRPr="00F34CA1" w:rsidRDefault="0060575E" w:rsidP="007E3ECD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60575E" w:rsidRPr="00F34CA1" w:rsidRDefault="0060575E" w:rsidP="008539C7">
      <w:pPr>
        <w:ind w:firstLine="720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F34CA1">
        <w:rPr>
          <w:rFonts w:ascii="Times New Roman" w:hAnsi="Times New Roman"/>
          <w:b/>
          <w:sz w:val="24"/>
          <w:szCs w:val="24"/>
          <w:u w:val="single"/>
        </w:rPr>
        <w:t xml:space="preserve"> DESCRIEREA CONTRACTULUI</w:t>
      </w:r>
      <w:r w:rsidRPr="00F34CA1">
        <w:rPr>
          <w:rFonts w:ascii="Times New Roman" w:hAnsi="Times New Roman"/>
          <w:b/>
          <w:sz w:val="24"/>
          <w:szCs w:val="24"/>
        </w:rPr>
        <w:t xml:space="preserve">: </w:t>
      </w:r>
      <w:proofErr w:type="spellStart"/>
      <w:r w:rsidRPr="00F34CA1">
        <w:rPr>
          <w:rFonts w:ascii="Times New Roman" w:hAnsi="Times New Roman"/>
          <w:b/>
          <w:sz w:val="24"/>
          <w:szCs w:val="24"/>
          <w:u w:val="single"/>
        </w:rPr>
        <w:t>Lucrari</w:t>
      </w:r>
      <w:proofErr w:type="spellEnd"/>
      <w:r w:rsidRPr="00F34CA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F34CA1">
        <w:rPr>
          <w:rFonts w:ascii="Times New Roman" w:hAnsi="Times New Roman"/>
          <w:b/>
          <w:sz w:val="24"/>
          <w:szCs w:val="24"/>
          <w:u w:val="single"/>
        </w:rPr>
        <w:t>necesare</w:t>
      </w:r>
      <w:proofErr w:type="spellEnd"/>
      <w:r w:rsidRPr="00F34CA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F34CA1">
        <w:rPr>
          <w:rFonts w:ascii="Times New Roman" w:hAnsi="Times New Roman"/>
          <w:b/>
          <w:sz w:val="24"/>
          <w:szCs w:val="24"/>
          <w:u w:val="single"/>
        </w:rPr>
        <w:t>pentru</w:t>
      </w:r>
      <w:proofErr w:type="spellEnd"/>
      <w:r w:rsidRPr="00F34CA1">
        <w:rPr>
          <w:rFonts w:ascii="Times New Roman" w:hAnsi="Times New Roman"/>
          <w:b/>
          <w:sz w:val="24"/>
          <w:szCs w:val="24"/>
          <w:u w:val="single"/>
        </w:rPr>
        <w:t xml:space="preserve"> ca </w:t>
      </w:r>
      <w:proofErr w:type="spellStart"/>
      <w:r w:rsidRPr="00F34CA1">
        <w:rPr>
          <w:rFonts w:ascii="Times New Roman" w:hAnsi="Times New Roman"/>
          <w:b/>
          <w:sz w:val="24"/>
          <w:szCs w:val="24"/>
          <w:u w:val="single"/>
        </w:rPr>
        <w:t>obiectivul</w:t>
      </w:r>
      <w:proofErr w:type="spellEnd"/>
      <w:r w:rsidRPr="00F34CA1">
        <w:rPr>
          <w:rFonts w:ascii="Times New Roman" w:hAnsi="Times New Roman"/>
          <w:b/>
          <w:sz w:val="24"/>
          <w:szCs w:val="24"/>
          <w:u w:val="single"/>
        </w:rPr>
        <w:t xml:space="preserve"> de </w:t>
      </w:r>
      <w:proofErr w:type="spellStart"/>
      <w:r w:rsidRPr="00F34CA1">
        <w:rPr>
          <w:rFonts w:ascii="Times New Roman" w:hAnsi="Times New Roman"/>
          <w:b/>
          <w:sz w:val="24"/>
          <w:szCs w:val="24"/>
          <w:u w:val="single"/>
        </w:rPr>
        <w:t>investitii</w:t>
      </w:r>
      <w:proofErr w:type="spellEnd"/>
      <w:r w:rsidRPr="00F34CA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34CA1">
        <w:rPr>
          <w:rStyle w:val="Emphasis"/>
          <w:rFonts w:ascii="Times New Roman" w:hAnsi="Times New Roman"/>
          <w:b/>
          <w:sz w:val="24"/>
          <w:szCs w:val="24"/>
          <w:u w:val="single"/>
          <w:lang w:val="es-ES"/>
        </w:rPr>
        <w:t>“</w:t>
      </w:r>
      <w:r w:rsidRPr="00F34CA1">
        <w:rPr>
          <w:rFonts w:ascii="Times New Roman" w:hAnsi="Times New Roman"/>
          <w:b/>
          <w:sz w:val="24"/>
          <w:szCs w:val="24"/>
          <w:u w:val="single"/>
        </w:rPr>
        <w:t>«</w:t>
      </w:r>
      <w:proofErr w:type="spellStart"/>
      <w:r w:rsidRPr="00F34CA1">
        <w:rPr>
          <w:rFonts w:ascii="Times New Roman" w:hAnsi="Times New Roman"/>
          <w:b/>
          <w:sz w:val="24"/>
          <w:szCs w:val="24"/>
          <w:u w:val="single"/>
        </w:rPr>
        <w:t>Centru</w:t>
      </w:r>
      <w:proofErr w:type="spellEnd"/>
      <w:r w:rsidRPr="00F34CA1">
        <w:rPr>
          <w:rFonts w:ascii="Times New Roman" w:hAnsi="Times New Roman"/>
          <w:b/>
          <w:sz w:val="24"/>
          <w:szCs w:val="24"/>
          <w:u w:val="single"/>
        </w:rPr>
        <w:t xml:space="preserve"> de </w:t>
      </w:r>
      <w:proofErr w:type="spellStart"/>
      <w:r w:rsidRPr="00F34CA1">
        <w:rPr>
          <w:rFonts w:ascii="Times New Roman" w:hAnsi="Times New Roman"/>
          <w:b/>
          <w:sz w:val="24"/>
          <w:szCs w:val="24"/>
          <w:u w:val="single"/>
        </w:rPr>
        <w:t>Afaceri</w:t>
      </w:r>
      <w:proofErr w:type="spellEnd"/>
      <w:r w:rsidRPr="00F34CA1">
        <w:rPr>
          <w:rFonts w:ascii="Times New Roman" w:hAnsi="Times New Roman"/>
          <w:b/>
          <w:sz w:val="24"/>
          <w:szCs w:val="24"/>
          <w:u w:val="single"/>
        </w:rPr>
        <w:t xml:space="preserve">, Transfer </w:t>
      </w:r>
      <w:proofErr w:type="spellStart"/>
      <w:r w:rsidRPr="00F34CA1">
        <w:rPr>
          <w:rFonts w:ascii="Times New Roman" w:hAnsi="Times New Roman"/>
          <w:b/>
          <w:sz w:val="24"/>
          <w:szCs w:val="24"/>
          <w:u w:val="single"/>
        </w:rPr>
        <w:t>Tehnologic</w:t>
      </w:r>
      <w:proofErr w:type="spellEnd"/>
      <w:r w:rsidRPr="00F34CA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3C2CC8">
        <w:rPr>
          <w:rFonts w:ascii="Times New Roman" w:hAnsi="Times New Roman"/>
          <w:b/>
          <w:sz w:val="24"/>
          <w:szCs w:val="24"/>
          <w:u w:val="single"/>
        </w:rPr>
        <w:t>s</w:t>
      </w:r>
      <w:r w:rsidRPr="00F34CA1">
        <w:rPr>
          <w:rFonts w:ascii="Times New Roman" w:hAnsi="Times New Roman"/>
          <w:b/>
          <w:sz w:val="24"/>
          <w:szCs w:val="24"/>
          <w:u w:val="single"/>
        </w:rPr>
        <w:t xml:space="preserve">i Incubator de </w:t>
      </w:r>
      <w:proofErr w:type="spellStart"/>
      <w:r w:rsidRPr="00F34CA1">
        <w:rPr>
          <w:rFonts w:ascii="Times New Roman" w:hAnsi="Times New Roman"/>
          <w:b/>
          <w:sz w:val="24"/>
          <w:szCs w:val="24"/>
          <w:u w:val="single"/>
        </w:rPr>
        <w:t>afaceri</w:t>
      </w:r>
      <w:proofErr w:type="spellEnd"/>
      <w:r w:rsidRPr="00F34CA1">
        <w:rPr>
          <w:rFonts w:ascii="Times New Roman" w:hAnsi="Times New Roman"/>
          <w:b/>
          <w:sz w:val="24"/>
          <w:szCs w:val="24"/>
          <w:u w:val="single"/>
        </w:rPr>
        <w:t xml:space="preserve">» </w:t>
      </w:r>
      <w:proofErr w:type="spellStart"/>
      <w:r w:rsidRPr="00F34CA1">
        <w:rPr>
          <w:rFonts w:ascii="Times New Roman" w:hAnsi="Times New Roman"/>
          <w:b/>
          <w:sz w:val="24"/>
          <w:szCs w:val="24"/>
          <w:u w:val="single"/>
        </w:rPr>
        <w:t>sa</w:t>
      </w:r>
      <w:proofErr w:type="spellEnd"/>
      <w:r w:rsidRPr="00F34CA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F34CA1">
        <w:rPr>
          <w:rFonts w:ascii="Times New Roman" w:hAnsi="Times New Roman"/>
          <w:b/>
          <w:sz w:val="24"/>
          <w:szCs w:val="24"/>
          <w:u w:val="single"/>
        </w:rPr>
        <w:t>intre</w:t>
      </w:r>
      <w:proofErr w:type="spellEnd"/>
      <w:r w:rsidRPr="00F34CA1">
        <w:rPr>
          <w:rFonts w:ascii="Times New Roman" w:hAnsi="Times New Roman"/>
          <w:b/>
          <w:sz w:val="24"/>
          <w:szCs w:val="24"/>
          <w:u w:val="single"/>
        </w:rPr>
        <w:t xml:space="preserve"> in </w:t>
      </w:r>
      <w:proofErr w:type="spellStart"/>
      <w:r w:rsidRPr="00F34CA1">
        <w:rPr>
          <w:rFonts w:ascii="Times New Roman" w:hAnsi="Times New Roman"/>
          <w:b/>
          <w:sz w:val="24"/>
          <w:szCs w:val="24"/>
          <w:u w:val="single"/>
        </w:rPr>
        <w:t>conservare</w:t>
      </w:r>
      <w:proofErr w:type="spellEnd"/>
      <w:r w:rsidRPr="00F34CA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F34CA1">
        <w:rPr>
          <w:rFonts w:ascii="Times New Roman" w:hAnsi="Times New Roman"/>
          <w:b/>
          <w:sz w:val="24"/>
          <w:szCs w:val="24"/>
          <w:u w:val="single"/>
        </w:rPr>
        <w:t>pentru</w:t>
      </w:r>
      <w:proofErr w:type="spellEnd"/>
      <w:r w:rsidRPr="00F34CA1">
        <w:rPr>
          <w:rFonts w:ascii="Times New Roman" w:hAnsi="Times New Roman"/>
          <w:b/>
          <w:sz w:val="24"/>
          <w:szCs w:val="24"/>
          <w:u w:val="single"/>
        </w:rPr>
        <w:t xml:space="preserve"> o </w:t>
      </w:r>
      <w:proofErr w:type="spellStart"/>
      <w:r w:rsidRPr="00F34CA1">
        <w:rPr>
          <w:rFonts w:ascii="Times New Roman" w:hAnsi="Times New Roman"/>
          <w:b/>
          <w:sz w:val="24"/>
          <w:szCs w:val="24"/>
          <w:u w:val="single"/>
        </w:rPr>
        <w:t>perioada</w:t>
      </w:r>
      <w:proofErr w:type="spellEnd"/>
      <w:r w:rsidRPr="00F34CA1">
        <w:rPr>
          <w:rFonts w:ascii="Times New Roman" w:hAnsi="Times New Roman"/>
          <w:b/>
          <w:sz w:val="24"/>
          <w:szCs w:val="24"/>
          <w:u w:val="single"/>
        </w:rPr>
        <w:t xml:space="preserve"> de maxim 3 </w:t>
      </w:r>
      <w:proofErr w:type="spellStart"/>
      <w:proofErr w:type="gramStart"/>
      <w:r w:rsidRPr="00F34CA1">
        <w:rPr>
          <w:rFonts w:ascii="Times New Roman" w:hAnsi="Times New Roman"/>
          <w:b/>
          <w:sz w:val="24"/>
          <w:szCs w:val="24"/>
          <w:u w:val="single"/>
        </w:rPr>
        <w:t>luni</w:t>
      </w:r>
      <w:proofErr w:type="spellEnd"/>
      <w:r w:rsidRPr="00F34CA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34CA1">
        <w:rPr>
          <w:rStyle w:val="Emphasis"/>
          <w:rFonts w:ascii="Times New Roman" w:hAnsi="Times New Roman"/>
          <w:b/>
          <w:i w:val="0"/>
          <w:sz w:val="24"/>
          <w:szCs w:val="24"/>
          <w:u w:val="single"/>
          <w:lang w:val="es-ES"/>
        </w:rPr>
        <w:t xml:space="preserve"> .</w:t>
      </w:r>
      <w:proofErr w:type="gramEnd"/>
      <w:r w:rsidRPr="00F34CA1">
        <w:rPr>
          <w:rFonts w:ascii="Times New Roman" w:hAnsi="Times New Roman"/>
          <w:b/>
          <w:sz w:val="24"/>
          <w:szCs w:val="24"/>
          <w:lang w:val="es-ES"/>
        </w:rPr>
        <w:t xml:space="preserve"> </w:t>
      </w:r>
      <w:proofErr w:type="spellStart"/>
      <w:r w:rsidRPr="00F34CA1">
        <w:rPr>
          <w:rFonts w:ascii="Times New Roman" w:hAnsi="Times New Roman"/>
          <w:b/>
          <w:sz w:val="24"/>
          <w:szCs w:val="24"/>
          <w:lang w:val="es-ES"/>
        </w:rPr>
        <w:t>Lucr</w:t>
      </w:r>
      <w:r w:rsidR="003C2CC8">
        <w:rPr>
          <w:rFonts w:ascii="Times New Roman" w:hAnsi="Times New Roman"/>
          <w:b/>
          <w:sz w:val="24"/>
          <w:szCs w:val="24"/>
          <w:lang w:val="es-ES"/>
        </w:rPr>
        <w:t>a</w:t>
      </w:r>
      <w:r w:rsidRPr="00F34CA1">
        <w:rPr>
          <w:rFonts w:ascii="Times New Roman" w:hAnsi="Times New Roman"/>
          <w:b/>
          <w:sz w:val="24"/>
          <w:szCs w:val="24"/>
          <w:lang w:val="es-ES"/>
        </w:rPr>
        <w:t>rile</w:t>
      </w:r>
      <w:proofErr w:type="spellEnd"/>
      <w:r w:rsidRPr="00F34CA1">
        <w:rPr>
          <w:rFonts w:ascii="Times New Roman" w:hAnsi="Times New Roman"/>
          <w:b/>
          <w:sz w:val="24"/>
          <w:szCs w:val="24"/>
          <w:lang w:val="es-ES"/>
        </w:rPr>
        <w:t xml:space="preserve"> ce </w:t>
      </w:r>
      <w:proofErr w:type="spellStart"/>
      <w:r w:rsidRPr="00F34CA1">
        <w:rPr>
          <w:rFonts w:ascii="Times New Roman" w:hAnsi="Times New Roman"/>
          <w:b/>
          <w:sz w:val="24"/>
          <w:szCs w:val="24"/>
          <w:lang w:val="es-ES"/>
        </w:rPr>
        <w:t>fac</w:t>
      </w:r>
      <w:proofErr w:type="spellEnd"/>
      <w:r w:rsidRPr="00F34CA1">
        <w:rPr>
          <w:rFonts w:ascii="Times New Roman" w:hAnsi="Times New Roman"/>
          <w:b/>
          <w:sz w:val="24"/>
          <w:szCs w:val="24"/>
          <w:lang w:val="es-ES"/>
        </w:rPr>
        <w:t xml:space="preserve"> </w:t>
      </w:r>
      <w:proofErr w:type="spellStart"/>
      <w:r w:rsidRPr="00F34CA1">
        <w:rPr>
          <w:rFonts w:ascii="Times New Roman" w:hAnsi="Times New Roman"/>
          <w:b/>
          <w:sz w:val="24"/>
          <w:szCs w:val="24"/>
          <w:lang w:val="es-ES"/>
        </w:rPr>
        <w:t>obiectul</w:t>
      </w:r>
      <w:proofErr w:type="spellEnd"/>
      <w:r w:rsidRPr="00F34CA1">
        <w:rPr>
          <w:rFonts w:ascii="Times New Roman" w:hAnsi="Times New Roman"/>
          <w:b/>
          <w:sz w:val="24"/>
          <w:szCs w:val="24"/>
          <w:lang w:val="es-ES"/>
        </w:rPr>
        <w:t xml:space="preserve"> </w:t>
      </w:r>
      <w:proofErr w:type="spellStart"/>
      <w:r w:rsidRPr="00F34CA1">
        <w:rPr>
          <w:rFonts w:ascii="Times New Roman" w:hAnsi="Times New Roman"/>
          <w:b/>
          <w:sz w:val="24"/>
          <w:szCs w:val="24"/>
          <w:lang w:val="es-ES"/>
        </w:rPr>
        <w:t>caietului</w:t>
      </w:r>
      <w:proofErr w:type="spellEnd"/>
      <w:r w:rsidRPr="00F34CA1">
        <w:rPr>
          <w:rFonts w:ascii="Times New Roman" w:hAnsi="Times New Roman"/>
          <w:b/>
          <w:sz w:val="24"/>
          <w:szCs w:val="24"/>
          <w:lang w:val="es-ES"/>
        </w:rPr>
        <w:t xml:space="preserve"> de </w:t>
      </w:r>
      <w:proofErr w:type="spellStart"/>
      <w:r w:rsidRPr="00F34CA1">
        <w:rPr>
          <w:rFonts w:ascii="Times New Roman" w:hAnsi="Times New Roman"/>
          <w:b/>
          <w:sz w:val="24"/>
          <w:szCs w:val="24"/>
          <w:lang w:val="es-ES"/>
        </w:rPr>
        <w:t>sarcini</w:t>
      </w:r>
      <w:proofErr w:type="spellEnd"/>
      <w:r w:rsidRPr="00F34CA1">
        <w:rPr>
          <w:rFonts w:ascii="Times New Roman" w:hAnsi="Times New Roman"/>
          <w:b/>
          <w:sz w:val="24"/>
          <w:szCs w:val="24"/>
          <w:lang w:val="es-ES"/>
        </w:rPr>
        <w:t xml:space="preserve"> se </w:t>
      </w:r>
      <w:proofErr w:type="spellStart"/>
      <w:r w:rsidRPr="00F34CA1">
        <w:rPr>
          <w:rFonts w:ascii="Times New Roman" w:hAnsi="Times New Roman"/>
          <w:b/>
          <w:sz w:val="24"/>
          <w:szCs w:val="24"/>
          <w:lang w:val="es-ES"/>
        </w:rPr>
        <w:t>vor</w:t>
      </w:r>
      <w:proofErr w:type="spellEnd"/>
      <w:r w:rsidRPr="00F34CA1">
        <w:rPr>
          <w:rFonts w:ascii="Times New Roman" w:hAnsi="Times New Roman"/>
          <w:b/>
          <w:sz w:val="24"/>
          <w:szCs w:val="24"/>
          <w:lang w:val="es-ES"/>
        </w:rPr>
        <w:t xml:space="preserve"> </w:t>
      </w:r>
      <w:proofErr w:type="spellStart"/>
      <w:r w:rsidRPr="00F34CA1">
        <w:rPr>
          <w:rFonts w:ascii="Times New Roman" w:hAnsi="Times New Roman"/>
          <w:b/>
          <w:sz w:val="24"/>
          <w:szCs w:val="24"/>
          <w:lang w:val="es-ES"/>
        </w:rPr>
        <w:t>executa</w:t>
      </w:r>
      <w:proofErr w:type="spellEnd"/>
      <w:r w:rsidRPr="00F34CA1">
        <w:rPr>
          <w:rFonts w:ascii="Times New Roman" w:hAnsi="Times New Roman"/>
          <w:b/>
          <w:sz w:val="24"/>
          <w:szCs w:val="24"/>
          <w:lang w:val="es-ES"/>
        </w:rPr>
        <w:t xml:space="preserve"> la </w:t>
      </w:r>
      <w:proofErr w:type="spellStart"/>
      <w:r w:rsidRPr="00F34CA1">
        <w:rPr>
          <w:rFonts w:ascii="Times New Roman" w:hAnsi="Times New Roman"/>
          <w:b/>
          <w:sz w:val="24"/>
          <w:szCs w:val="24"/>
          <w:lang w:val="es-ES"/>
        </w:rPr>
        <w:t>obiectivul</w:t>
      </w:r>
      <w:proofErr w:type="spellEnd"/>
      <w:r w:rsidRPr="00F34CA1">
        <w:rPr>
          <w:rFonts w:ascii="Times New Roman" w:hAnsi="Times New Roman"/>
          <w:b/>
          <w:sz w:val="24"/>
          <w:szCs w:val="24"/>
          <w:lang w:val="es-ES"/>
        </w:rPr>
        <w:t xml:space="preserve"> de </w:t>
      </w:r>
      <w:proofErr w:type="spellStart"/>
      <w:r w:rsidRPr="00F34CA1">
        <w:rPr>
          <w:rFonts w:ascii="Times New Roman" w:hAnsi="Times New Roman"/>
          <w:b/>
          <w:sz w:val="24"/>
          <w:szCs w:val="24"/>
          <w:lang w:val="es-ES"/>
        </w:rPr>
        <w:t>investitii</w:t>
      </w:r>
      <w:proofErr w:type="spellEnd"/>
      <w:r w:rsidRPr="00F34CA1">
        <w:rPr>
          <w:rFonts w:ascii="Times New Roman" w:hAnsi="Times New Roman"/>
          <w:b/>
          <w:sz w:val="24"/>
          <w:szCs w:val="24"/>
          <w:lang w:val="es-ES"/>
        </w:rPr>
        <w:t xml:space="preserve"> « </w:t>
      </w:r>
      <w:proofErr w:type="spellStart"/>
      <w:r w:rsidRPr="00F34CA1">
        <w:rPr>
          <w:rFonts w:ascii="Times New Roman" w:hAnsi="Times New Roman"/>
          <w:b/>
          <w:sz w:val="24"/>
          <w:szCs w:val="24"/>
          <w:lang w:val="es-ES"/>
        </w:rPr>
        <w:t>Centru</w:t>
      </w:r>
      <w:proofErr w:type="spellEnd"/>
      <w:r w:rsidRPr="00F34CA1">
        <w:rPr>
          <w:rFonts w:ascii="Times New Roman" w:hAnsi="Times New Roman"/>
          <w:b/>
          <w:sz w:val="24"/>
          <w:szCs w:val="24"/>
          <w:lang w:val="es-ES"/>
        </w:rPr>
        <w:t xml:space="preserve"> de </w:t>
      </w:r>
      <w:proofErr w:type="spellStart"/>
      <w:r w:rsidRPr="00F34CA1">
        <w:rPr>
          <w:rFonts w:ascii="Times New Roman" w:hAnsi="Times New Roman"/>
          <w:b/>
          <w:sz w:val="24"/>
          <w:szCs w:val="24"/>
          <w:lang w:val="es-ES"/>
        </w:rPr>
        <w:t>Afaceri</w:t>
      </w:r>
      <w:proofErr w:type="spellEnd"/>
      <w:r w:rsidRPr="00F34CA1">
        <w:rPr>
          <w:rFonts w:ascii="Times New Roman" w:hAnsi="Times New Roman"/>
          <w:b/>
          <w:sz w:val="24"/>
          <w:szCs w:val="24"/>
          <w:lang w:val="es-ES"/>
        </w:rPr>
        <w:t xml:space="preserve">, Transfer </w:t>
      </w:r>
      <w:proofErr w:type="spellStart"/>
      <w:r w:rsidRPr="00F34CA1">
        <w:rPr>
          <w:rFonts w:ascii="Times New Roman" w:hAnsi="Times New Roman"/>
          <w:b/>
          <w:sz w:val="24"/>
          <w:szCs w:val="24"/>
          <w:lang w:val="es-ES"/>
        </w:rPr>
        <w:t>Tehnologic</w:t>
      </w:r>
      <w:proofErr w:type="spellEnd"/>
      <w:r w:rsidRPr="00F34CA1">
        <w:rPr>
          <w:rFonts w:ascii="Times New Roman" w:hAnsi="Times New Roman"/>
          <w:b/>
          <w:sz w:val="24"/>
          <w:szCs w:val="24"/>
          <w:lang w:val="es-ES"/>
        </w:rPr>
        <w:t xml:space="preserve"> </w:t>
      </w:r>
      <w:r w:rsidR="003C2CC8">
        <w:rPr>
          <w:rFonts w:ascii="Times New Roman" w:hAnsi="Times New Roman"/>
          <w:b/>
          <w:sz w:val="24"/>
          <w:szCs w:val="24"/>
          <w:lang w:val="es-ES"/>
        </w:rPr>
        <w:t>s</w:t>
      </w:r>
      <w:r w:rsidRPr="00F34CA1">
        <w:rPr>
          <w:rFonts w:ascii="Times New Roman" w:hAnsi="Times New Roman"/>
          <w:b/>
          <w:sz w:val="24"/>
          <w:szCs w:val="24"/>
          <w:lang w:val="es-ES"/>
        </w:rPr>
        <w:t xml:space="preserve">i </w:t>
      </w:r>
      <w:proofErr w:type="spellStart"/>
      <w:r w:rsidRPr="00F34CA1">
        <w:rPr>
          <w:rFonts w:ascii="Times New Roman" w:hAnsi="Times New Roman"/>
          <w:b/>
          <w:sz w:val="24"/>
          <w:szCs w:val="24"/>
          <w:lang w:val="es-ES"/>
        </w:rPr>
        <w:t>Incubator</w:t>
      </w:r>
      <w:proofErr w:type="spellEnd"/>
      <w:r w:rsidRPr="00F34CA1">
        <w:rPr>
          <w:rFonts w:ascii="Times New Roman" w:hAnsi="Times New Roman"/>
          <w:b/>
          <w:sz w:val="24"/>
          <w:szCs w:val="24"/>
          <w:lang w:val="es-ES"/>
        </w:rPr>
        <w:t xml:space="preserve"> de </w:t>
      </w:r>
      <w:proofErr w:type="spellStart"/>
      <w:r w:rsidRPr="00F34CA1">
        <w:rPr>
          <w:rFonts w:ascii="Times New Roman" w:hAnsi="Times New Roman"/>
          <w:b/>
          <w:sz w:val="24"/>
          <w:szCs w:val="24"/>
          <w:lang w:val="es-ES"/>
        </w:rPr>
        <w:t>afaceri</w:t>
      </w:r>
      <w:proofErr w:type="spellEnd"/>
      <w:r w:rsidRPr="00F34CA1">
        <w:rPr>
          <w:rFonts w:ascii="Times New Roman" w:hAnsi="Times New Roman"/>
          <w:b/>
          <w:sz w:val="24"/>
          <w:szCs w:val="24"/>
          <w:lang w:val="es-ES"/>
        </w:rPr>
        <w:t xml:space="preserve">» </w:t>
      </w:r>
      <w:r w:rsidRPr="00F34CA1">
        <w:rPr>
          <w:rFonts w:ascii="Times New Roman" w:hAnsi="Times New Roman"/>
          <w:b/>
          <w:sz w:val="24"/>
          <w:szCs w:val="24"/>
          <w:lang w:val="ro-RO"/>
        </w:rPr>
        <w:t xml:space="preserve">situat </w:t>
      </w:r>
      <w:r w:rsidR="003C2CC8">
        <w:rPr>
          <w:rFonts w:ascii="Times New Roman" w:hAnsi="Times New Roman"/>
          <w:b/>
          <w:sz w:val="24"/>
          <w:szCs w:val="24"/>
          <w:lang w:val="ro-RO"/>
        </w:rPr>
        <w:t>i</w:t>
      </w:r>
      <w:r w:rsidRPr="00F34CA1">
        <w:rPr>
          <w:rFonts w:ascii="Times New Roman" w:hAnsi="Times New Roman"/>
          <w:b/>
          <w:sz w:val="24"/>
          <w:szCs w:val="24"/>
          <w:lang w:val="ro-RO"/>
        </w:rPr>
        <w:t>n Bra</w:t>
      </w:r>
      <w:r w:rsidR="003C2CC8">
        <w:rPr>
          <w:rFonts w:ascii="Times New Roman" w:hAnsi="Times New Roman"/>
          <w:b/>
          <w:sz w:val="24"/>
          <w:szCs w:val="24"/>
          <w:lang w:val="ro-RO"/>
        </w:rPr>
        <w:t>s</w:t>
      </w:r>
      <w:r w:rsidRPr="00F34CA1">
        <w:rPr>
          <w:rFonts w:ascii="Times New Roman" w:hAnsi="Times New Roman"/>
          <w:b/>
          <w:sz w:val="24"/>
          <w:szCs w:val="24"/>
          <w:lang w:val="ro-RO"/>
        </w:rPr>
        <w:t>ov, str. Institutului 35.</w:t>
      </w:r>
    </w:p>
    <w:p w:rsidR="0060575E" w:rsidRPr="00F34CA1" w:rsidRDefault="0060575E" w:rsidP="00F34CA1">
      <w:pPr>
        <w:ind w:firstLine="720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F34CA1">
        <w:rPr>
          <w:rFonts w:ascii="Times New Roman" w:hAnsi="Times New Roman"/>
          <w:b/>
          <w:sz w:val="24"/>
          <w:szCs w:val="24"/>
          <w:lang w:val="ro-RO"/>
        </w:rPr>
        <w:t xml:space="preserve">Pentru intrarea in conservare a imobilului pe o perioada scurta de pana la 3 luni este necesara finalizarea </w:t>
      </w:r>
      <w:proofErr w:type="spellStart"/>
      <w:r w:rsidRPr="00F34CA1">
        <w:rPr>
          <w:rFonts w:ascii="Times New Roman" w:hAnsi="Times New Roman"/>
          <w:b/>
          <w:sz w:val="24"/>
          <w:szCs w:val="24"/>
          <w:lang w:val="ro-RO"/>
        </w:rPr>
        <w:t>executiei</w:t>
      </w:r>
      <w:proofErr w:type="spellEnd"/>
      <w:r w:rsidRPr="00F34CA1">
        <w:rPr>
          <w:rFonts w:ascii="Times New Roman" w:hAnsi="Times New Roman"/>
          <w:b/>
          <w:sz w:val="24"/>
          <w:szCs w:val="24"/>
          <w:lang w:val="ro-RO"/>
        </w:rPr>
        <w:t xml:space="preserve"> elementelor critice a </w:t>
      </w:r>
      <w:proofErr w:type="spellStart"/>
      <w:r w:rsidRPr="00F34CA1">
        <w:rPr>
          <w:rFonts w:ascii="Times New Roman" w:hAnsi="Times New Roman"/>
          <w:b/>
          <w:sz w:val="24"/>
          <w:szCs w:val="24"/>
          <w:lang w:val="ro-RO"/>
        </w:rPr>
        <w:t>caror</w:t>
      </w:r>
      <w:proofErr w:type="spellEnd"/>
      <w:r w:rsidRPr="00F34CA1">
        <w:rPr>
          <w:rFonts w:ascii="Times New Roman" w:hAnsi="Times New Roman"/>
          <w:b/>
          <w:sz w:val="24"/>
          <w:szCs w:val="24"/>
          <w:lang w:val="ro-RO"/>
        </w:rPr>
        <w:t xml:space="preserve"> lipsa poate pune in pericol </w:t>
      </w:r>
      <w:proofErr w:type="spellStart"/>
      <w:r w:rsidRPr="00F34CA1">
        <w:rPr>
          <w:rFonts w:ascii="Times New Roman" w:hAnsi="Times New Roman"/>
          <w:b/>
          <w:sz w:val="24"/>
          <w:szCs w:val="24"/>
          <w:lang w:val="ro-RO"/>
        </w:rPr>
        <w:t>siguranta</w:t>
      </w:r>
      <w:proofErr w:type="spellEnd"/>
      <w:r w:rsidRPr="00F34CA1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proofErr w:type="spellStart"/>
      <w:r w:rsidRPr="00F34CA1">
        <w:rPr>
          <w:rFonts w:ascii="Times New Roman" w:hAnsi="Times New Roman"/>
          <w:b/>
          <w:sz w:val="24"/>
          <w:szCs w:val="24"/>
          <w:lang w:val="ro-RO"/>
        </w:rPr>
        <w:t>cladirii</w:t>
      </w:r>
      <w:proofErr w:type="spellEnd"/>
      <w:r w:rsidRPr="00F34CA1">
        <w:rPr>
          <w:rFonts w:ascii="Times New Roman" w:hAnsi="Times New Roman"/>
          <w:b/>
          <w:sz w:val="24"/>
          <w:szCs w:val="24"/>
          <w:lang w:val="ro-RO"/>
        </w:rPr>
        <w:t xml:space="preserve"> in eventualitatea unui seism sau a unor fenomene meteorologice extreme (ploi </w:t>
      </w:r>
      <w:proofErr w:type="spellStart"/>
      <w:r w:rsidRPr="00F34CA1">
        <w:rPr>
          <w:rFonts w:ascii="Times New Roman" w:hAnsi="Times New Roman"/>
          <w:b/>
          <w:sz w:val="24"/>
          <w:szCs w:val="24"/>
          <w:lang w:val="ro-RO"/>
        </w:rPr>
        <w:t>insemnate</w:t>
      </w:r>
      <w:proofErr w:type="spellEnd"/>
      <w:r w:rsidRPr="00F34CA1">
        <w:rPr>
          <w:rFonts w:ascii="Times New Roman" w:hAnsi="Times New Roman"/>
          <w:b/>
          <w:sz w:val="24"/>
          <w:szCs w:val="24"/>
          <w:lang w:val="ro-RO"/>
        </w:rPr>
        <w:t xml:space="preserve"> cantitativ).</w:t>
      </w:r>
    </w:p>
    <w:p w:rsidR="0060575E" w:rsidRPr="00F34CA1" w:rsidRDefault="0060575E" w:rsidP="00AE5A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4CA1">
        <w:rPr>
          <w:rFonts w:ascii="Times New Roman" w:hAnsi="Times New Roman"/>
          <w:sz w:val="24"/>
          <w:szCs w:val="24"/>
        </w:rPr>
        <w:t xml:space="preserve">      </w:t>
      </w:r>
      <w:proofErr w:type="spellStart"/>
      <w:r w:rsidRPr="00F34CA1">
        <w:rPr>
          <w:rFonts w:ascii="Times New Roman" w:hAnsi="Times New Roman"/>
          <w:sz w:val="24"/>
          <w:szCs w:val="24"/>
        </w:rPr>
        <w:t>Detaliile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F34CA1">
        <w:rPr>
          <w:rFonts w:ascii="Times New Roman" w:hAnsi="Times New Roman"/>
          <w:sz w:val="24"/>
          <w:szCs w:val="24"/>
        </w:rPr>
        <w:t>regasesc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F34CA1">
        <w:rPr>
          <w:rFonts w:ascii="Times New Roman" w:hAnsi="Times New Roman"/>
          <w:sz w:val="24"/>
          <w:szCs w:val="24"/>
        </w:rPr>
        <w:t>caietul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F34CA1">
        <w:rPr>
          <w:rFonts w:ascii="Times New Roman" w:hAnsi="Times New Roman"/>
          <w:sz w:val="24"/>
          <w:szCs w:val="24"/>
        </w:rPr>
        <w:t>sarcini</w:t>
      </w:r>
      <w:proofErr w:type="spellEnd"/>
    </w:p>
    <w:p w:rsidR="0060575E" w:rsidRPr="00F34CA1" w:rsidRDefault="0060575E" w:rsidP="00B229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575E" w:rsidRPr="00F34CA1" w:rsidRDefault="0060575E" w:rsidP="000C6EAD">
      <w:pPr>
        <w:jc w:val="both"/>
        <w:rPr>
          <w:rFonts w:ascii="Times New Roman" w:hAnsi="Times New Roman"/>
          <w:b/>
          <w:sz w:val="24"/>
          <w:szCs w:val="24"/>
        </w:rPr>
      </w:pPr>
      <w:r w:rsidRPr="00F34CA1">
        <w:rPr>
          <w:rFonts w:ascii="Times New Roman" w:hAnsi="Times New Roman"/>
          <w:b/>
          <w:sz w:val="24"/>
          <w:szCs w:val="24"/>
          <w:u w:val="single"/>
        </w:rPr>
        <w:t>VALOAREA ESTIMATA FARA TVA</w:t>
      </w:r>
      <w:r>
        <w:rPr>
          <w:rFonts w:ascii="Times New Roman" w:hAnsi="Times New Roman"/>
          <w:b/>
          <w:sz w:val="24"/>
          <w:szCs w:val="24"/>
        </w:rPr>
        <w:t xml:space="preserve">:  </w:t>
      </w:r>
      <w:proofErr w:type="gramStart"/>
      <w:r>
        <w:rPr>
          <w:rFonts w:ascii="Times New Roman" w:hAnsi="Times New Roman"/>
          <w:b/>
          <w:sz w:val="24"/>
          <w:szCs w:val="24"/>
        </w:rPr>
        <w:t>189.832,07</w:t>
      </w:r>
      <w:r w:rsidRPr="00F34CA1">
        <w:rPr>
          <w:rFonts w:ascii="Times New Roman" w:hAnsi="Times New Roman"/>
          <w:b/>
          <w:sz w:val="24"/>
          <w:szCs w:val="24"/>
        </w:rPr>
        <w:t xml:space="preserve">  RON</w:t>
      </w:r>
      <w:proofErr w:type="gramEnd"/>
      <w:r w:rsidRPr="00F34CA1">
        <w:rPr>
          <w:rFonts w:ascii="Times New Roman" w:hAnsi="Times New Roman"/>
          <w:b/>
          <w:sz w:val="24"/>
          <w:szCs w:val="24"/>
        </w:rPr>
        <w:t xml:space="preserve">  </w:t>
      </w:r>
    </w:p>
    <w:p w:rsidR="0060575E" w:rsidRDefault="0060575E" w:rsidP="00981E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4CA1">
        <w:rPr>
          <w:rFonts w:ascii="Times New Roman" w:hAnsi="Times New Roman"/>
          <w:b/>
          <w:sz w:val="24"/>
          <w:szCs w:val="24"/>
          <w:u w:val="single"/>
        </w:rPr>
        <w:t>CONDITII CONTRACT</w:t>
      </w:r>
      <w:r w:rsidRPr="00F34CA1">
        <w:rPr>
          <w:rFonts w:ascii="Times New Roman" w:hAnsi="Times New Roman"/>
          <w:b/>
          <w:sz w:val="24"/>
          <w:szCs w:val="24"/>
        </w:rPr>
        <w:t xml:space="preserve">: </w:t>
      </w:r>
      <w:proofErr w:type="spellStart"/>
      <w:r w:rsidRPr="00F34CA1">
        <w:rPr>
          <w:rFonts w:ascii="Times New Roman" w:hAnsi="Times New Roman"/>
          <w:sz w:val="24"/>
          <w:szCs w:val="24"/>
        </w:rPr>
        <w:t>oferta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F34CA1">
        <w:rPr>
          <w:rFonts w:ascii="Times New Roman" w:hAnsi="Times New Roman"/>
          <w:sz w:val="24"/>
          <w:szCs w:val="24"/>
        </w:rPr>
        <w:t>pret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F34CA1">
        <w:rPr>
          <w:rFonts w:ascii="Times New Roman" w:hAnsi="Times New Roman"/>
          <w:sz w:val="24"/>
          <w:szCs w:val="24"/>
        </w:rPr>
        <w:t>va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prezenta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astfel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F34CA1">
        <w:rPr>
          <w:rFonts w:ascii="Times New Roman" w:hAnsi="Times New Roman"/>
          <w:sz w:val="24"/>
          <w:szCs w:val="24"/>
        </w:rPr>
        <w:t>pretul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in lei cu si </w:t>
      </w:r>
      <w:proofErr w:type="spellStart"/>
      <w:r w:rsidRPr="00F34CA1">
        <w:rPr>
          <w:rFonts w:ascii="Times New Roman" w:hAnsi="Times New Roman"/>
          <w:sz w:val="24"/>
          <w:szCs w:val="24"/>
        </w:rPr>
        <w:t>fara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34CA1">
        <w:rPr>
          <w:rFonts w:ascii="Times New Roman" w:hAnsi="Times New Roman"/>
          <w:sz w:val="24"/>
          <w:szCs w:val="24"/>
        </w:rPr>
        <w:t>TVA .</w:t>
      </w:r>
      <w:proofErr w:type="gramEnd"/>
      <w:r w:rsidRPr="00F34CA1">
        <w:rPr>
          <w:rFonts w:ascii="Times New Roman" w:hAnsi="Times New Roman"/>
          <w:sz w:val="24"/>
          <w:szCs w:val="24"/>
        </w:rPr>
        <w:t xml:space="preserve"> </w:t>
      </w:r>
    </w:p>
    <w:p w:rsidR="0060575E" w:rsidRPr="00605DB7" w:rsidRDefault="0060575E" w:rsidP="00605D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DB7">
        <w:rPr>
          <w:rFonts w:ascii="Times New Roman" w:hAnsi="Times New Roman"/>
          <w:b/>
          <w:sz w:val="24"/>
          <w:szCs w:val="24"/>
        </w:rPr>
        <w:t xml:space="preserve">        </w:t>
      </w:r>
      <w:proofErr w:type="spellStart"/>
      <w:r w:rsidRPr="00605DB7">
        <w:rPr>
          <w:rFonts w:ascii="Times New Roman" w:hAnsi="Times New Roman"/>
          <w:b/>
          <w:sz w:val="24"/>
          <w:szCs w:val="24"/>
        </w:rPr>
        <w:t>Durata</w:t>
      </w:r>
      <w:proofErr w:type="spellEnd"/>
      <w:r w:rsidRPr="00605DB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05DB7">
        <w:rPr>
          <w:rFonts w:ascii="Times New Roman" w:hAnsi="Times New Roman"/>
          <w:b/>
          <w:sz w:val="24"/>
          <w:szCs w:val="24"/>
        </w:rPr>
        <w:t>lucr</w:t>
      </w:r>
      <w:proofErr w:type="spellEnd"/>
      <w:r w:rsidR="003C2CC8">
        <w:rPr>
          <w:rFonts w:ascii="Times New Roman" w:hAnsi="Times New Roman"/>
          <w:b/>
          <w:sz w:val="24"/>
          <w:szCs w:val="24"/>
          <w:lang w:val="ro-RO"/>
        </w:rPr>
        <w:t>a</w:t>
      </w:r>
      <w:r w:rsidRPr="00605DB7">
        <w:rPr>
          <w:rFonts w:ascii="Times New Roman" w:hAnsi="Times New Roman"/>
          <w:b/>
          <w:sz w:val="24"/>
          <w:szCs w:val="24"/>
          <w:lang w:val="ro-RO"/>
        </w:rPr>
        <w:t xml:space="preserve">rilor de </w:t>
      </w:r>
      <w:proofErr w:type="spellStart"/>
      <w:r w:rsidRPr="00605DB7">
        <w:rPr>
          <w:rFonts w:ascii="Times New Roman" w:hAnsi="Times New Roman"/>
          <w:b/>
          <w:sz w:val="24"/>
          <w:szCs w:val="24"/>
          <w:lang w:val="ro-RO"/>
        </w:rPr>
        <w:t>execu</w:t>
      </w:r>
      <w:r w:rsidR="003C2CC8">
        <w:rPr>
          <w:rFonts w:ascii="Times New Roman" w:hAnsi="Times New Roman"/>
          <w:b/>
          <w:sz w:val="24"/>
          <w:szCs w:val="24"/>
          <w:lang w:val="ro-RO"/>
        </w:rPr>
        <w:t>t</w:t>
      </w:r>
      <w:r w:rsidRPr="00605DB7">
        <w:rPr>
          <w:rFonts w:ascii="Times New Roman" w:hAnsi="Times New Roman"/>
          <w:b/>
          <w:sz w:val="24"/>
          <w:szCs w:val="24"/>
          <w:lang w:val="ro-RO"/>
        </w:rPr>
        <w:t>ie</w:t>
      </w:r>
      <w:proofErr w:type="spellEnd"/>
      <w:r w:rsidRPr="00605DB7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proofErr w:type="gramStart"/>
      <w:r w:rsidRPr="00605DB7">
        <w:rPr>
          <w:rFonts w:ascii="Times New Roman" w:hAnsi="Times New Roman"/>
          <w:b/>
          <w:sz w:val="24"/>
          <w:szCs w:val="24"/>
          <w:lang w:val="ro-RO"/>
        </w:rPr>
        <w:t>este</w:t>
      </w:r>
      <w:proofErr w:type="gramEnd"/>
      <w:r w:rsidRPr="00605DB7">
        <w:rPr>
          <w:rFonts w:ascii="Times New Roman" w:hAnsi="Times New Roman"/>
          <w:b/>
          <w:sz w:val="24"/>
          <w:szCs w:val="24"/>
          <w:lang w:val="ro-RO"/>
        </w:rPr>
        <w:t xml:space="preserve"> de 60 de zile de la semnarea </w:t>
      </w:r>
      <w:proofErr w:type="spellStart"/>
      <w:r w:rsidRPr="00605DB7">
        <w:rPr>
          <w:rFonts w:ascii="Times New Roman" w:hAnsi="Times New Roman"/>
          <w:sz w:val="24"/>
          <w:szCs w:val="24"/>
        </w:rPr>
        <w:t>contractului</w:t>
      </w:r>
      <w:proofErr w:type="spellEnd"/>
      <w:r w:rsidRPr="00605DB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05DB7">
        <w:rPr>
          <w:rFonts w:ascii="Times New Roman" w:hAnsi="Times New Roman"/>
          <w:sz w:val="24"/>
          <w:szCs w:val="24"/>
        </w:rPr>
        <w:t>Ofertantul</w:t>
      </w:r>
      <w:proofErr w:type="spellEnd"/>
      <w:r w:rsidRPr="00605D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5DB7">
        <w:rPr>
          <w:rFonts w:ascii="Times New Roman" w:hAnsi="Times New Roman"/>
          <w:sz w:val="24"/>
          <w:szCs w:val="24"/>
        </w:rPr>
        <w:t>declarat</w:t>
      </w:r>
      <w:proofErr w:type="spellEnd"/>
      <w:r w:rsidRPr="00605DB7">
        <w:rPr>
          <w:rFonts w:ascii="Times New Roman" w:hAnsi="Times New Roman"/>
          <w:sz w:val="24"/>
          <w:szCs w:val="24"/>
        </w:rPr>
        <w:t xml:space="preserve"> castigator </w:t>
      </w:r>
      <w:proofErr w:type="spellStart"/>
      <w:r w:rsidRPr="00605DB7">
        <w:rPr>
          <w:rFonts w:ascii="Times New Roman" w:hAnsi="Times New Roman"/>
          <w:sz w:val="24"/>
          <w:szCs w:val="24"/>
        </w:rPr>
        <w:t>va</w:t>
      </w:r>
      <w:proofErr w:type="spellEnd"/>
      <w:r w:rsidRPr="00605D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5DB7">
        <w:rPr>
          <w:rFonts w:ascii="Times New Roman" w:hAnsi="Times New Roman"/>
          <w:sz w:val="24"/>
          <w:szCs w:val="24"/>
        </w:rPr>
        <w:t>constitui</w:t>
      </w:r>
      <w:proofErr w:type="spellEnd"/>
      <w:r w:rsidRPr="00605D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5DB7">
        <w:rPr>
          <w:rFonts w:ascii="Times New Roman" w:hAnsi="Times New Roman"/>
          <w:sz w:val="24"/>
          <w:szCs w:val="24"/>
        </w:rPr>
        <w:t>garantia</w:t>
      </w:r>
      <w:proofErr w:type="spellEnd"/>
      <w:r w:rsidRPr="00605DB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605DB7">
        <w:rPr>
          <w:rFonts w:ascii="Times New Roman" w:hAnsi="Times New Roman"/>
          <w:sz w:val="24"/>
          <w:szCs w:val="24"/>
        </w:rPr>
        <w:t>buna</w:t>
      </w:r>
      <w:proofErr w:type="spellEnd"/>
      <w:r w:rsidRPr="00605D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5DB7">
        <w:rPr>
          <w:rFonts w:ascii="Times New Roman" w:hAnsi="Times New Roman"/>
          <w:sz w:val="24"/>
          <w:szCs w:val="24"/>
        </w:rPr>
        <w:t>executie</w:t>
      </w:r>
      <w:proofErr w:type="spellEnd"/>
      <w:r w:rsidRPr="00605DB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605DB7">
        <w:rPr>
          <w:rFonts w:ascii="Times New Roman" w:hAnsi="Times New Roman"/>
          <w:sz w:val="24"/>
          <w:szCs w:val="24"/>
        </w:rPr>
        <w:t>contractului</w:t>
      </w:r>
      <w:proofErr w:type="spellEnd"/>
      <w:r w:rsidRPr="00605DB7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605DB7">
        <w:rPr>
          <w:rFonts w:ascii="Times New Roman" w:hAnsi="Times New Roman"/>
          <w:sz w:val="24"/>
          <w:szCs w:val="24"/>
        </w:rPr>
        <w:t>cuantum</w:t>
      </w:r>
      <w:proofErr w:type="spellEnd"/>
      <w:r w:rsidRPr="00605DB7">
        <w:rPr>
          <w:rFonts w:ascii="Times New Roman" w:hAnsi="Times New Roman"/>
          <w:sz w:val="24"/>
          <w:szCs w:val="24"/>
        </w:rPr>
        <w:t xml:space="preserve"> de 10% </w:t>
      </w:r>
      <w:proofErr w:type="gramStart"/>
      <w:r w:rsidRPr="00605DB7">
        <w:rPr>
          <w:rFonts w:ascii="Times New Roman" w:hAnsi="Times New Roman"/>
          <w:sz w:val="24"/>
          <w:szCs w:val="24"/>
        </w:rPr>
        <w:t xml:space="preserve">( </w:t>
      </w:r>
      <w:proofErr w:type="spellStart"/>
      <w:r w:rsidRPr="00605DB7">
        <w:rPr>
          <w:rFonts w:ascii="Times New Roman" w:hAnsi="Times New Roman"/>
          <w:sz w:val="24"/>
          <w:szCs w:val="24"/>
        </w:rPr>
        <w:t>sau</w:t>
      </w:r>
      <w:proofErr w:type="spellEnd"/>
      <w:proofErr w:type="gramEnd"/>
      <w:r w:rsidRPr="00605DB7">
        <w:rPr>
          <w:rFonts w:ascii="Times New Roman" w:hAnsi="Times New Roman"/>
          <w:sz w:val="24"/>
          <w:szCs w:val="24"/>
        </w:rPr>
        <w:t xml:space="preserve"> 5% in </w:t>
      </w:r>
      <w:proofErr w:type="spellStart"/>
      <w:r w:rsidRPr="00605DB7">
        <w:rPr>
          <w:rFonts w:ascii="Times New Roman" w:hAnsi="Times New Roman"/>
          <w:sz w:val="24"/>
          <w:szCs w:val="24"/>
        </w:rPr>
        <w:t>cazul</w:t>
      </w:r>
      <w:proofErr w:type="spellEnd"/>
      <w:r w:rsidRPr="00605DB7">
        <w:rPr>
          <w:rFonts w:ascii="Times New Roman" w:hAnsi="Times New Roman"/>
          <w:sz w:val="24"/>
          <w:szCs w:val="24"/>
        </w:rPr>
        <w:t xml:space="preserve"> IMM) din </w:t>
      </w:r>
      <w:proofErr w:type="spellStart"/>
      <w:r w:rsidRPr="00605DB7">
        <w:rPr>
          <w:rFonts w:ascii="Times New Roman" w:hAnsi="Times New Roman"/>
          <w:sz w:val="24"/>
          <w:szCs w:val="24"/>
        </w:rPr>
        <w:t>valoarea</w:t>
      </w:r>
      <w:proofErr w:type="spellEnd"/>
      <w:r w:rsidRPr="00605D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5DB7">
        <w:rPr>
          <w:rFonts w:ascii="Times New Roman" w:hAnsi="Times New Roman"/>
          <w:sz w:val="24"/>
          <w:szCs w:val="24"/>
        </w:rPr>
        <w:t>contractului</w:t>
      </w:r>
      <w:proofErr w:type="spellEnd"/>
      <w:r w:rsidRPr="00605DB7">
        <w:rPr>
          <w:rFonts w:ascii="Times New Roman" w:hAnsi="Times New Roman"/>
          <w:sz w:val="24"/>
          <w:szCs w:val="24"/>
        </w:rPr>
        <w:t xml:space="preserve"> in lei </w:t>
      </w:r>
      <w:proofErr w:type="spellStart"/>
      <w:r w:rsidRPr="00605DB7">
        <w:rPr>
          <w:rFonts w:ascii="Times New Roman" w:hAnsi="Times New Roman"/>
          <w:sz w:val="24"/>
          <w:szCs w:val="24"/>
        </w:rPr>
        <w:t>fara</w:t>
      </w:r>
      <w:proofErr w:type="spellEnd"/>
      <w:r w:rsidRPr="00605DB7">
        <w:rPr>
          <w:rFonts w:ascii="Times New Roman" w:hAnsi="Times New Roman"/>
          <w:sz w:val="24"/>
          <w:szCs w:val="24"/>
        </w:rPr>
        <w:t xml:space="preserve"> TVA , in </w:t>
      </w:r>
      <w:proofErr w:type="spellStart"/>
      <w:r w:rsidRPr="00605DB7">
        <w:rPr>
          <w:rFonts w:ascii="Times New Roman" w:hAnsi="Times New Roman"/>
          <w:sz w:val="24"/>
          <w:szCs w:val="24"/>
        </w:rPr>
        <w:t>termen</w:t>
      </w:r>
      <w:proofErr w:type="spellEnd"/>
      <w:r w:rsidRPr="00605DB7">
        <w:rPr>
          <w:rFonts w:ascii="Times New Roman" w:hAnsi="Times New Roman"/>
          <w:sz w:val="24"/>
          <w:szCs w:val="24"/>
        </w:rPr>
        <w:t xml:space="preserve"> de 15 </w:t>
      </w:r>
      <w:proofErr w:type="spellStart"/>
      <w:r w:rsidRPr="00605DB7">
        <w:rPr>
          <w:rFonts w:ascii="Times New Roman" w:hAnsi="Times New Roman"/>
          <w:sz w:val="24"/>
          <w:szCs w:val="24"/>
        </w:rPr>
        <w:t>zile</w:t>
      </w:r>
      <w:proofErr w:type="spellEnd"/>
      <w:r w:rsidRPr="00605DB7">
        <w:rPr>
          <w:rFonts w:ascii="Times New Roman" w:hAnsi="Times New Roman"/>
          <w:sz w:val="24"/>
          <w:szCs w:val="24"/>
        </w:rPr>
        <w:t xml:space="preserve"> de la </w:t>
      </w:r>
      <w:proofErr w:type="spellStart"/>
      <w:r w:rsidRPr="00605DB7">
        <w:rPr>
          <w:rFonts w:ascii="Times New Roman" w:hAnsi="Times New Roman"/>
          <w:sz w:val="24"/>
          <w:szCs w:val="24"/>
        </w:rPr>
        <w:t>semnarea</w:t>
      </w:r>
      <w:proofErr w:type="spellEnd"/>
      <w:r w:rsidRPr="00605D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5DB7">
        <w:rPr>
          <w:rFonts w:ascii="Times New Roman" w:hAnsi="Times New Roman"/>
          <w:sz w:val="24"/>
          <w:szCs w:val="24"/>
        </w:rPr>
        <w:t>contractului</w:t>
      </w:r>
      <w:proofErr w:type="spellEnd"/>
      <w:r w:rsidRPr="00605DB7">
        <w:rPr>
          <w:rFonts w:ascii="Times New Roman" w:hAnsi="Times New Roman"/>
          <w:sz w:val="24"/>
          <w:szCs w:val="24"/>
        </w:rPr>
        <w:t>.</w:t>
      </w:r>
    </w:p>
    <w:p w:rsidR="0060575E" w:rsidRPr="00605DB7" w:rsidRDefault="0060575E" w:rsidP="00605D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605DB7">
        <w:rPr>
          <w:rFonts w:ascii="Times New Roman" w:hAnsi="Times New Roman"/>
          <w:sz w:val="24"/>
          <w:szCs w:val="24"/>
          <w:lang w:val="es-ES"/>
        </w:rPr>
        <w:t xml:space="preserve">Se va </w:t>
      </w:r>
      <w:proofErr w:type="spellStart"/>
      <w:r w:rsidRPr="00605DB7">
        <w:rPr>
          <w:rFonts w:ascii="Times New Roman" w:hAnsi="Times New Roman"/>
          <w:sz w:val="24"/>
          <w:szCs w:val="24"/>
          <w:lang w:val="es-ES"/>
        </w:rPr>
        <w:t>face</w:t>
      </w:r>
      <w:proofErr w:type="spellEnd"/>
      <w:r w:rsidRPr="00605DB7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605DB7">
        <w:rPr>
          <w:rFonts w:ascii="Times New Roman" w:hAnsi="Times New Roman"/>
          <w:sz w:val="24"/>
          <w:szCs w:val="24"/>
          <w:lang w:val="es-ES"/>
        </w:rPr>
        <w:t>recep</w:t>
      </w:r>
      <w:r w:rsidR="003C2CC8">
        <w:rPr>
          <w:rFonts w:ascii="Times New Roman" w:hAnsi="Times New Roman"/>
          <w:sz w:val="24"/>
          <w:szCs w:val="24"/>
          <w:lang w:val="es-ES"/>
        </w:rPr>
        <w:t>t</w:t>
      </w:r>
      <w:r w:rsidRPr="00605DB7">
        <w:rPr>
          <w:rFonts w:ascii="Times New Roman" w:hAnsi="Times New Roman"/>
          <w:sz w:val="24"/>
          <w:szCs w:val="24"/>
          <w:lang w:val="es-ES"/>
        </w:rPr>
        <w:t>ie</w:t>
      </w:r>
      <w:proofErr w:type="spellEnd"/>
      <w:r w:rsidRPr="00605DB7"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 w:rsidRPr="00605DB7">
        <w:rPr>
          <w:rFonts w:ascii="Times New Roman" w:hAnsi="Times New Roman"/>
          <w:sz w:val="24"/>
          <w:szCs w:val="24"/>
          <w:lang w:val="es-ES"/>
        </w:rPr>
        <w:t>terminarea</w:t>
      </w:r>
      <w:proofErr w:type="spellEnd"/>
      <w:r w:rsidRPr="00605DB7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605DB7">
        <w:rPr>
          <w:rFonts w:ascii="Times New Roman" w:hAnsi="Times New Roman"/>
          <w:sz w:val="24"/>
          <w:szCs w:val="24"/>
          <w:lang w:val="es-ES"/>
        </w:rPr>
        <w:t>lucr</w:t>
      </w:r>
      <w:r w:rsidR="003C2CC8">
        <w:rPr>
          <w:rFonts w:ascii="Times New Roman" w:hAnsi="Times New Roman"/>
          <w:sz w:val="24"/>
          <w:szCs w:val="24"/>
          <w:lang w:val="es-ES"/>
        </w:rPr>
        <w:t>a</w:t>
      </w:r>
      <w:r w:rsidRPr="00605DB7">
        <w:rPr>
          <w:rFonts w:ascii="Times New Roman" w:hAnsi="Times New Roman"/>
          <w:sz w:val="24"/>
          <w:szCs w:val="24"/>
          <w:lang w:val="es-ES"/>
        </w:rPr>
        <w:t>rilor</w:t>
      </w:r>
      <w:proofErr w:type="spellEnd"/>
      <w:r w:rsidRPr="00605DB7">
        <w:rPr>
          <w:rFonts w:ascii="Times New Roman" w:hAnsi="Times New Roman"/>
          <w:sz w:val="24"/>
          <w:szCs w:val="24"/>
          <w:lang w:val="es-ES"/>
        </w:rPr>
        <w:t xml:space="preserve"> </w:t>
      </w:r>
      <w:r w:rsidR="003C2CC8">
        <w:rPr>
          <w:rFonts w:ascii="Times New Roman" w:hAnsi="Times New Roman"/>
          <w:sz w:val="24"/>
          <w:szCs w:val="24"/>
          <w:lang w:val="es-ES"/>
        </w:rPr>
        <w:t>s</w:t>
      </w:r>
      <w:r w:rsidRPr="00605DB7">
        <w:rPr>
          <w:rFonts w:ascii="Times New Roman" w:hAnsi="Times New Roman"/>
          <w:sz w:val="24"/>
          <w:szCs w:val="24"/>
          <w:lang w:val="es-ES"/>
        </w:rPr>
        <w:t xml:space="preserve">i </w:t>
      </w:r>
      <w:proofErr w:type="spellStart"/>
      <w:r w:rsidRPr="00605DB7">
        <w:rPr>
          <w:rFonts w:ascii="Times New Roman" w:hAnsi="Times New Roman"/>
          <w:sz w:val="24"/>
          <w:szCs w:val="24"/>
          <w:lang w:val="es-ES"/>
        </w:rPr>
        <w:t>recep</w:t>
      </w:r>
      <w:r w:rsidR="003C2CC8">
        <w:rPr>
          <w:rFonts w:ascii="Times New Roman" w:hAnsi="Times New Roman"/>
          <w:sz w:val="24"/>
          <w:szCs w:val="24"/>
          <w:lang w:val="es-ES"/>
        </w:rPr>
        <w:t>t</w:t>
      </w:r>
      <w:r w:rsidRPr="00605DB7">
        <w:rPr>
          <w:rFonts w:ascii="Times New Roman" w:hAnsi="Times New Roman"/>
          <w:sz w:val="24"/>
          <w:szCs w:val="24"/>
          <w:lang w:val="es-ES"/>
        </w:rPr>
        <w:t>ie</w:t>
      </w:r>
      <w:proofErr w:type="spellEnd"/>
      <w:r w:rsidRPr="00605DB7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605DB7">
        <w:rPr>
          <w:rFonts w:ascii="Times New Roman" w:hAnsi="Times New Roman"/>
          <w:sz w:val="24"/>
          <w:szCs w:val="24"/>
          <w:lang w:val="es-ES"/>
        </w:rPr>
        <w:t>final</w:t>
      </w:r>
      <w:r w:rsidR="003C2CC8">
        <w:rPr>
          <w:rFonts w:ascii="Times New Roman" w:hAnsi="Times New Roman"/>
          <w:sz w:val="24"/>
          <w:szCs w:val="24"/>
          <w:lang w:val="es-ES"/>
        </w:rPr>
        <w:t>a</w:t>
      </w:r>
      <w:proofErr w:type="spellEnd"/>
      <w:r w:rsidRPr="00605DB7"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 w:rsidRPr="00605DB7">
        <w:rPr>
          <w:rFonts w:ascii="Times New Roman" w:hAnsi="Times New Roman"/>
          <w:sz w:val="24"/>
          <w:szCs w:val="24"/>
          <w:lang w:val="es-ES"/>
        </w:rPr>
        <w:t>dup</w:t>
      </w:r>
      <w:r w:rsidR="003C2CC8">
        <w:rPr>
          <w:rFonts w:ascii="Times New Roman" w:hAnsi="Times New Roman"/>
          <w:sz w:val="24"/>
          <w:szCs w:val="24"/>
          <w:lang w:val="es-ES"/>
        </w:rPr>
        <w:t>a</w:t>
      </w:r>
      <w:proofErr w:type="spellEnd"/>
      <w:r w:rsidRPr="00605DB7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605DB7">
        <w:rPr>
          <w:rFonts w:ascii="Times New Roman" w:hAnsi="Times New Roman"/>
          <w:sz w:val="24"/>
          <w:szCs w:val="24"/>
          <w:lang w:val="es-ES"/>
        </w:rPr>
        <w:t>expirarea</w:t>
      </w:r>
      <w:proofErr w:type="spellEnd"/>
      <w:r w:rsidRPr="00605DB7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605DB7">
        <w:rPr>
          <w:rFonts w:ascii="Times New Roman" w:hAnsi="Times New Roman"/>
          <w:sz w:val="24"/>
          <w:szCs w:val="24"/>
          <w:lang w:val="es-ES"/>
        </w:rPr>
        <w:t>perioadei</w:t>
      </w:r>
      <w:proofErr w:type="spellEnd"/>
      <w:r w:rsidRPr="00605DB7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605DB7">
        <w:rPr>
          <w:rFonts w:ascii="Times New Roman" w:hAnsi="Times New Roman"/>
          <w:sz w:val="24"/>
          <w:szCs w:val="24"/>
          <w:lang w:val="es-ES"/>
        </w:rPr>
        <w:t>garan</w:t>
      </w:r>
      <w:r w:rsidR="003C2CC8">
        <w:rPr>
          <w:rFonts w:ascii="Times New Roman" w:hAnsi="Times New Roman"/>
          <w:sz w:val="24"/>
          <w:szCs w:val="24"/>
          <w:lang w:val="es-ES"/>
        </w:rPr>
        <w:t>t</w:t>
      </w:r>
      <w:r w:rsidRPr="00605DB7">
        <w:rPr>
          <w:rFonts w:ascii="Times New Roman" w:hAnsi="Times New Roman"/>
          <w:sz w:val="24"/>
          <w:szCs w:val="24"/>
          <w:lang w:val="es-ES"/>
        </w:rPr>
        <w:t>ie</w:t>
      </w:r>
      <w:proofErr w:type="spellEnd"/>
      <w:r w:rsidRPr="00605DB7">
        <w:rPr>
          <w:rFonts w:ascii="Times New Roman" w:hAnsi="Times New Roman"/>
          <w:sz w:val="24"/>
          <w:szCs w:val="24"/>
          <w:lang w:val="es-ES"/>
        </w:rPr>
        <w:t xml:space="preserve">, </w:t>
      </w:r>
      <w:r w:rsidR="003C2CC8">
        <w:rPr>
          <w:rFonts w:ascii="Times New Roman" w:hAnsi="Times New Roman"/>
          <w:sz w:val="24"/>
          <w:szCs w:val="24"/>
          <w:lang w:val="es-ES"/>
        </w:rPr>
        <w:t>i</w:t>
      </w:r>
      <w:r w:rsidRPr="00605DB7">
        <w:rPr>
          <w:rFonts w:ascii="Times New Roman" w:hAnsi="Times New Roman"/>
          <w:sz w:val="24"/>
          <w:szCs w:val="24"/>
          <w:lang w:val="es-ES"/>
        </w:rPr>
        <w:t xml:space="preserve">n </w:t>
      </w:r>
      <w:proofErr w:type="spellStart"/>
      <w:r w:rsidRPr="00605DB7">
        <w:rPr>
          <w:rFonts w:ascii="Times New Roman" w:hAnsi="Times New Roman"/>
          <w:sz w:val="24"/>
          <w:szCs w:val="24"/>
          <w:lang w:val="es-ES"/>
        </w:rPr>
        <w:t>conformitate</w:t>
      </w:r>
      <w:proofErr w:type="spellEnd"/>
      <w:r w:rsidRPr="00605DB7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605DB7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Pr="00605DB7">
        <w:rPr>
          <w:rFonts w:ascii="Times New Roman" w:hAnsi="Times New Roman"/>
          <w:sz w:val="24"/>
          <w:szCs w:val="24"/>
          <w:lang w:val="es-ES"/>
        </w:rPr>
        <w:t xml:space="preserve"> HGR 273/1994, </w:t>
      </w:r>
      <w:proofErr w:type="spellStart"/>
      <w:r w:rsidRPr="00605DB7">
        <w:rPr>
          <w:rFonts w:ascii="Times New Roman" w:hAnsi="Times New Roman"/>
          <w:sz w:val="24"/>
          <w:szCs w:val="24"/>
          <w:lang w:val="es-ES"/>
        </w:rPr>
        <w:t>actualizat</w:t>
      </w:r>
      <w:r w:rsidR="003C2CC8">
        <w:rPr>
          <w:rFonts w:ascii="Times New Roman" w:hAnsi="Times New Roman"/>
          <w:sz w:val="24"/>
          <w:szCs w:val="24"/>
          <w:lang w:val="es-ES"/>
        </w:rPr>
        <w:t>a</w:t>
      </w:r>
      <w:proofErr w:type="spellEnd"/>
    </w:p>
    <w:p w:rsidR="0060575E" w:rsidRPr="00605DB7" w:rsidRDefault="0060575E" w:rsidP="00605D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605DB7">
        <w:rPr>
          <w:rFonts w:ascii="Times New Roman" w:hAnsi="Times New Roman"/>
          <w:sz w:val="24"/>
          <w:szCs w:val="24"/>
          <w:lang w:val="es-ES"/>
        </w:rPr>
        <w:t xml:space="preserve">         </w:t>
      </w:r>
      <w:proofErr w:type="spellStart"/>
      <w:r w:rsidRPr="00605DB7">
        <w:rPr>
          <w:rFonts w:ascii="Times New Roman" w:hAnsi="Times New Roman"/>
          <w:sz w:val="24"/>
          <w:szCs w:val="24"/>
          <w:lang w:val="es-ES"/>
        </w:rPr>
        <w:t>Garan</w:t>
      </w:r>
      <w:r w:rsidR="003C2CC8">
        <w:rPr>
          <w:rFonts w:ascii="Times New Roman" w:hAnsi="Times New Roman"/>
          <w:sz w:val="24"/>
          <w:szCs w:val="24"/>
          <w:lang w:val="es-ES"/>
        </w:rPr>
        <w:t>t</w:t>
      </w:r>
      <w:r w:rsidRPr="00605DB7">
        <w:rPr>
          <w:rFonts w:ascii="Times New Roman" w:hAnsi="Times New Roman"/>
          <w:sz w:val="24"/>
          <w:szCs w:val="24"/>
          <w:lang w:val="es-ES"/>
        </w:rPr>
        <w:t>ia</w:t>
      </w:r>
      <w:proofErr w:type="spellEnd"/>
      <w:r w:rsidRPr="00605DB7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605DB7">
        <w:rPr>
          <w:rFonts w:ascii="Times New Roman" w:hAnsi="Times New Roman"/>
          <w:sz w:val="24"/>
          <w:szCs w:val="24"/>
          <w:lang w:val="es-ES"/>
        </w:rPr>
        <w:t>lucr</w:t>
      </w:r>
      <w:r w:rsidR="003C2CC8">
        <w:rPr>
          <w:rFonts w:ascii="Times New Roman" w:hAnsi="Times New Roman"/>
          <w:sz w:val="24"/>
          <w:szCs w:val="24"/>
          <w:lang w:val="es-ES"/>
        </w:rPr>
        <w:t>a</w:t>
      </w:r>
      <w:r w:rsidRPr="00605DB7">
        <w:rPr>
          <w:rFonts w:ascii="Times New Roman" w:hAnsi="Times New Roman"/>
          <w:sz w:val="24"/>
          <w:szCs w:val="24"/>
          <w:lang w:val="es-ES"/>
        </w:rPr>
        <w:t>rilor</w:t>
      </w:r>
      <w:proofErr w:type="spellEnd"/>
      <w:r w:rsidRPr="00605DB7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605DB7">
        <w:rPr>
          <w:rFonts w:ascii="Times New Roman" w:hAnsi="Times New Roman"/>
          <w:sz w:val="24"/>
          <w:szCs w:val="24"/>
          <w:lang w:val="es-ES"/>
        </w:rPr>
        <w:t>executate</w:t>
      </w:r>
      <w:proofErr w:type="spellEnd"/>
      <w:r w:rsidRPr="00605DB7">
        <w:rPr>
          <w:rFonts w:ascii="Times New Roman" w:hAnsi="Times New Roman"/>
          <w:sz w:val="24"/>
          <w:szCs w:val="24"/>
          <w:lang w:val="es-ES"/>
        </w:rPr>
        <w:t xml:space="preserve"> va fi de 60 de </w:t>
      </w:r>
      <w:proofErr w:type="spellStart"/>
      <w:r w:rsidRPr="00605DB7">
        <w:rPr>
          <w:rFonts w:ascii="Times New Roman" w:hAnsi="Times New Roman"/>
          <w:sz w:val="24"/>
          <w:szCs w:val="24"/>
          <w:lang w:val="es-ES"/>
        </w:rPr>
        <w:t>luni</w:t>
      </w:r>
      <w:proofErr w:type="spellEnd"/>
      <w:r w:rsidRPr="00605DB7">
        <w:rPr>
          <w:rFonts w:ascii="Times New Roman" w:hAnsi="Times New Roman"/>
          <w:sz w:val="24"/>
          <w:szCs w:val="24"/>
          <w:lang w:val="es-ES"/>
        </w:rPr>
        <w:t xml:space="preserve"> de la data </w:t>
      </w:r>
      <w:proofErr w:type="spellStart"/>
      <w:r w:rsidRPr="00605DB7">
        <w:rPr>
          <w:rFonts w:ascii="Times New Roman" w:hAnsi="Times New Roman"/>
          <w:sz w:val="24"/>
          <w:szCs w:val="24"/>
          <w:lang w:val="es-ES"/>
        </w:rPr>
        <w:t>finali</w:t>
      </w:r>
      <w:r w:rsidRPr="00605DB7">
        <w:rPr>
          <w:rFonts w:ascii="Times New Roman" w:hAnsi="Times New Roman"/>
          <w:sz w:val="24"/>
          <w:szCs w:val="24"/>
          <w:lang w:val="ro-RO"/>
        </w:rPr>
        <w:t>z</w:t>
      </w:r>
      <w:r w:rsidR="003C2CC8">
        <w:rPr>
          <w:rFonts w:ascii="Times New Roman" w:hAnsi="Times New Roman"/>
          <w:sz w:val="24"/>
          <w:szCs w:val="24"/>
          <w:lang w:val="ro-RO"/>
        </w:rPr>
        <w:t>a</w:t>
      </w:r>
      <w:r w:rsidRPr="00605DB7">
        <w:rPr>
          <w:rFonts w:ascii="Times New Roman" w:hAnsi="Times New Roman"/>
          <w:sz w:val="24"/>
          <w:szCs w:val="24"/>
          <w:lang w:val="ro-RO"/>
        </w:rPr>
        <w:t>rii</w:t>
      </w:r>
      <w:proofErr w:type="spellEnd"/>
      <w:r w:rsidRPr="00605DB7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605DB7">
        <w:rPr>
          <w:rFonts w:ascii="Times New Roman" w:hAnsi="Times New Roman"/>
          <w:sz w:val="24"/>
          <w:szCs w:val="24"/>
          <w:lang w:val="ro-RO"/>
        </w:rPr>
        <w:t>lucr</w:t>
      </w:r>
      <w:r w:rsidR="003C2CC8">
        <w:rPr>
          <w:rFonts w:ascii="Times New Roman" w:hAnsi="Times New Roman"/>
          <w:sz w:val="24"/>
          <w:szCs w:val="24"/>
          <w:lang w:val="ro-RO"/>
        </w:rPr>
        <w:t>a</w:t>
      </w:r>
      <w:r w:rsidRPr="00605DB7">
        <w:rPr>
          <w:rFonts w:ascii="Times New Roman" w:hAnsi="Times New Roman"/>
          <w:sz w:val="24"/>
          <w:szCs w:val="24"/>
          <w:lang w:val="ro-RO"/>
        </w:rPr>
        <w:t>rilor</w:t>
      </w:r>
      <w:proofErr w:type="spellEnd"/>
      <w:r w:rsidRPr="00605DB7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605DB7">
        <w:rPr>
          <w:rFonts w:ascii="Times New Roman" w:hAnsi="Times New Roman"/>
          <w:sz w:val="24"/>
          <w:szCs w:val="24"/>
          <w:lang w:val="ro-RO"/>
        </w:rPr>
        <w:t>prev</w:t>
      </w:r>
      <w:r w:rsidR="003C2CC8">
        <w:rPr>
          <w:rFonts w:ascii="Times New Roman" w:hAnsi="Times New Roman"/>
          <w:sz w:val="24"/>
          <w:szCs w:val="24"/>
          <w:lang w:val="ro-RO"/>
        </w:rPr>
        <w:t>a</w:t>
      </w:r>
      <w:r w:rsidRPr="00605DB7">
        <w:rPr>
          <w:rFonts w:ascii="Times New Roman" w:hAnsi="Times New Roman"/>
          <w:sz w:val="24"/>
          <w:szCs w:val="24"/>
          <w:lang w:val="ro-RO"/>
        </w:rPr>
        <w:t>zute</w:t>
      </w:r>
      <w:proofErr w:type="spellEnd"/>
      <w:r w:rsidRPr="00605DB7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C2CC8">
        <w:rPr>
          <w:rFonts w:ascii="Times New Roman" w:hAnsi="Times New Roman"/>
          <w:sz w:val="24"/>
          <w:szCs w:val="24"/>
          <w:lang w:val="ro-RO"/>
        </w:rPr>
        <w:t>i</w:t>
      </w:r>
      <w:r w:rsidRPr="00605DB7">
        <w:rPr>
          <w:rFonts w:ascii="Times New Roman" w:hAnsi="Times New Roman"/>
          <w:sz w:val="24"/>
          <w:szCs w:val="24"/>
          <w:lang w:val="ro-RO"/>
        </w:rPr>
        <w:t xml:space="preserve">n </w:t>
      </w:r>
      <w:proofErr w:type="spellStart"/>
      <w:r w:rsidRPr="00605DB7">
        <w:rPr>
          <w:rFonts w:ascii="Times New Roman" w:hAnsi="Times New Roman"/>
          <w:sz w:val="24"/>
          <w:szCs w:val="24"/>
          <w:lang w:val="ro-RO"/>
        </w:rPr>
        <w:t>docum</w:t>
      </w:r>
      <w:r>
        <w:rPr>
          <w:rFonts w:ascii="Times New Roman" w:hAnsi="Times New Roman"/>
          <w:sz w:val="24"/>
          <w:szCs w:val="24"/>
          <w:lang w:val="ro-RO"/>
        </w:rPr>
        <w:t>en</w:t>
      </w:r>
      <w:r w:rsidRPr="00605DB7">
        <w:rPr>
          <w:rFonts w:ascii="Times New Roman" w:hAnsi="Times New Roman"/>
          <w:sz w:val="24"/>
          <w:szCs w:val="24"/>
          <w:lang w:val="ro-RO"/>
        </w:rPr>
        <w:t>ta</w:t>
      </w:r>
      <w:r w:rsidR="003C2CC8">
        <w:rPr>
          <w:rFonts w:ascii="Times New Roman" w:hAnsi="Times New Roman"/>
          <w:sz w:val="24"/>
          <w:szCs w:val="24"/>
          <w:lang w:val="ro-RO"/>
        </w:rPr>
        <w:t>t</w:t>
      </w:r>
      <w:r w:rsidRPr="00605DB7">
        <w:rPr>
          <w:rFonts w:ascii="Times New Roman" w:hAnsi="Times New Roman"/>
          <w:sz w:val="24"/>
          <w:szCs w:val="24"/>
          <w:lang w:val="ro-RO"/>
        </w:rPr>
        <w:t>ia</w:t>
      </w:r>
      <w:proofErr w:type="spellEnd"/>
      <w:r w:rsidRPr="00605DB7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605DB7">
        <w:rPr>
          <w:rFonts w:ascii="Times New Roman" w:hAnsi="Times New Roman"/>
          <w:sz w:val="24"/>
          <w:szCs w:val="24"/>
          <w:lang w:val="ro-RO"/>
        </w:rPr>
        <w:t>ata</w:t>
      </w:r>
      <w:r w:rsidR="003C2CC8">
        <w:rPr>
          <w:rFonts w:ascii="Times New Roman" w:hAnsi="Times New Roman"/>
          <w:sz w:val="24"/>
          <w:szCs w:val="24"/>
          <w:lang w:val="ro-RO"/>
        </w:rPr>
        <w:t>s</w:t>
      </w:r>
      <w:r w:rsidRPr="00605DB7">
        <w:rPr>
          <w:rFonts w:ascii="Times New Roman" w:hAnsi="Times New Roman"/>
          <w:sz w:val="24"/>
          <w:szCs w:val="24"/>
          <w:lang w:val="ro-RO"/>
        </w:rPr>
        <w:t>at</w:t>
      </w:r>
      <w:r w:rsidR="003C2CC8">
        <w:rPr>
          <w:rFonts w:ascii="Times New Roman" w:hAnsi="Times New Roman"/>
          <w:sz w:val="24"/>
          <w:szCs w:val="24"/>
          <w:lang w:val="ro-RO"/>
        </w:rPr>
        <w:t>a</w:t>
      </w:r>
      <w:proofErr w:type="spellEnd"/>
      <w:r w:rsidRPr="00605DB7">
        <w:rPr>
          <w:rFonts w:ascii="Times New Roman" w:hAnsi="Times New Roman"/>
          <w:sz w:val="24"/>
          <w:szCs w:val="24"/>
          <w:lang w:val="ro-RO"/>
        </w:rPr>
        <w:t xml:space="preserve"> caiet</w:t>
      </w:r>
      <w:r>
        <w:rPr>
          <w:rFonts w:ascii="Times New Roman" w:hAnsi="Times New Roman"/>
          <w:sz w:val="24"/>
          <w:szCs w:val="24"/>
          <w:lang w:val="ro-RO"/>
        </w:rPr>
        <w:t>ului</w:t>
      </w:r>
      <w:r w:rsidRPr="00605DB7">
        <w:rPr>
          <w:rFonts w:ascii="Times New Roman" w:hAnsi="Times New Roman"/>
          <w:sz w:val="24"/>
          <w:szCs w:val="24"/>
          <w:lang w:val="ro-RO"/>
        </w:rPr>
        <w:t xml:space="preserve"> de sarcini, precum </w:t>
      </w:r>
      <w:r w:rsidR="003C2CC8">
        <w:rPr>
          <w:rFonts w:ascii="Times New Roman" w:hAnsi="Times New Roman"/>
          <w:sz w:val="24"/>
          <w:szCs w:val="24"/>
          <w:lang w:val="ro-RO"/>
        </w:rPr>
        <w:t>s</w:t>
      </w:r>
      <w:r w:rsidRPr="00605DB7">
        <w:rPr>
          <w:rFonts w:ascii="Times New Roman" w:hAnsi="Times New Roman"/>
          <w:sz w:val="24"/>
          <w:szCs w:val="24"/>
          <w:lang w:val="ro-RO"/>
        </w:rPr>
        <w:t xml:space="preserve">i </w:t>
      </w:r>
      <w:proofErr w:type="spellStart"/>
      <w:r w:rsidRPr="00605DB7">
        <w:rPr>
          <w:rFonts w:ascii="Times New Roman" w:hAnsi="Times New Roman"/>
          <w:sz w:val="24"/>
          <w:szCs w:val="24"/>
          <w:lang w:val="ro-RO"/>
        </w:rPr>
        <w:t>dup</w:t>
      </w:r>
      <w:r w:rsidR="003C2CC8">
        <w:rPr>
          <w:rFonts w:ascii="Times New Roman" w:hAnsi="Times New Roman"/>
          <w:sz w:val="24"/>
          <w:szCs w:val="24"/>
          <w:lang w:val="ro-RO"/>
        </w:rPr>
        <w:t>a</w:t>
      </w:r>
      <w:proofErr w:type="spellEnd"/>
      <w:r w:rsidRPr="00605DB7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="003C2CC8">
        <w:rPr>
          <w:rFonts w:ascii="Times New Roman" w:hAnsi="Times New Roman"/>
          <w:sz w:val="24"/>
          <w:szCs w:val="24"/>
          <w:lang w:val="ro-RO"/>
        </w:rPr>
        <w:t>i</w:t>
      </w:r>
      <w:r w:rsidRPr="00605DB7">
        <w:rPr>
          <w:rFonts w:ascii="Times New Roman" w:hAnsi="Times New Roman"/>
          <w:sz w:val="24"/>
          <w:szCs w:val="24"/>
          <w:lang w:val="ro-RO"/>
        </w:rPr>
        <w:t>mplinirea</w:t>
      </w:r>
      <w:proofErr w:type="spellEnd"/>
      <w:r w:rsidRPr="00605DB7">
        <w:rPr>
          <w:rFonts w:ascii="Times New Roman" w:hAnsi="Times New Roman"/>
          <w:sz w:val="24"/>
          <w:szCs w:val="24"/>
          <w:lang w:val="ro-RO"/>
        </w:rPr>
        <w:t xml:space="preserve"> acestui termen pentru viciile rezultate din respectarea normelor </w:t>
      </w:r>
      <w:r w:rsidR="003C2CC8">
        <w:rPr>
          <w:rFonts w:ascii="Times New Roman" w:hAnsi="Times New Roman"/>
          <w:sz w:val="24"/>
          <w:szCs w:val="24"/>
          <w:lang w:val="ro-RO"/>
        </w:rPr>
        <w:t>s</w:t>
      </w:r>
      <w:r w:rsidRPr="00605DB7">
        <w:rPr>
          <w:rFonts w:ascii="Times New Roman" w:hAnsi="Times New Roman"/>
          <w:sz w:val="24"/>
          <w:szCs w:val="24"/>
          <w:lang w:val="ro-RO"/>
        </w:rPr>
        <w:t xml:space="preserve">i </w:t>
      </w:r>
      <w:proofErr w:type="spellStart"/>
      <w:r w:rsidRPr="00605DB7">
        <w:rPr>
          <w:rFonts w:ascii="Times New Roman" w:hAnsi="Times New Roman"/>
          <w:sz w:val="24"/>
          <w:szCs w:val="24"/>
          <w:lang w:val="ro-RO"/>
        </w:rPr>
        <w:t>legisla</w:t>
      </w:r>
      <w:r w:rsidR="003C2CC8">
        <w:rPr>
          <w:rFonts w:ascii="Times New Roman" w:hAnsi="Times New Roman"/>
          <w:sz w:val="24"/>
          <w:szCs w:val="24"/>
          <w:lang w:val="ro-RO"/>
        </w:rPr>
        <w:t>t</w:t>
      </w:r>
      <w:r w:rsidRPr="00605DB7">
        <w:rPr>
          <w:rFonts w:ascii="Times New Roman" w:hAnsi="Times New Roman"/>
          <w:sz w:val="24"/>
          <w:szCs w:val="24"/>
          <w:lang w:val="ro-RO"/>
        </w:rPr>
        <w:t>iei</w:t>
      </w:r>
      <w:proofErr w:type="spellEnd"/>
      <w:r w:rsidRPr="00605DB7">
        <w:rPr>
          <w:rFonts w:ascii="Times New Roman" w:hAnsi="Times New Roman"/>
          <w:sz w:val="24"/>
          <w:szCs w:val="24"/>
          <w:lang w:val="ro-RO"/>
        </w:rPr>
        <w:t xml:space="preserve"> privind </w:t>
      </w:r>
      <w:proofErr w:type="spellStart"/>
      <w:r w:rsidRPr="00605DB7">
        <w:rPr>
          <w:rFonts w:ascii="Times New Roman" w:hAnsi="Times New Roman"/>
          <w:sz w:val="24"/>
          <w:szCs w:val="24"/>
          <w:lang w:val="ro-RO"/>
        </w:rPr>
        <w:t>execu</w:t>
      </w:r>
      <w:r w:rsidR="003C2CC8">
        <w:rPr>
          <w:rFonts w:ascii="Times New Roman" w:hAnsi="Times New Roman"/>
          <w:sz w:val="24"/>
          <w:szCs w:val="24"/>
          <w:lang w:val="ro-RO"/>
        </w:rPr>
        <w:t>t</w:t>
      </w:r>
      <w:r w:rsidRPr="00605DB7">
        <w:rPr>
          <w:rFonts w:ascii="Times New Roman" w:hAnsi="Times New Roman"/>
          <w:sz w:val="24"/>
          <w:szCs w:val="24"/>
          <w:lang w:val="ro-RO"/>
        </w:rPr>
        <w:t>ia</w:t>
      </w:r>
      <w:proofErr w:type="spellEnd"/>
      <w:r w:rsidRPr="00605DB7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605DB7">
        <w:rPr>
          <w:rFonts w:ascii="Times New Roman" w:hAnsi="Times New Roman"/>
          <w:sz w:val="24"/>
          <w:szCs w:val="24"/>
          <w:lang w:val="ro-RO"/>
        </w:rPr>
        <w:t>lucr</w:t>
      </w:r>
      <w:r w:rsidR="003C2CC8">
        <w:rPr>
          <w:rFonts w:ascii="Times New Roman" w:hAnsi="Times New Roman"/>
          <w:sz w:val="24"/>
          <w:szCs w:val="24"/>
          <w:lang w:val="ro-RO"/>
        </w:rPr>
        <w:t>a</w:t>
      </w:r>
      <w:r w:rsidRPr="00605DB7">
        <w:rPr>
          <w:rFonts w:ascii="Times New Roman" w:hAnsi="Times New Roman"/>
          <w:sz w:val="24"/>
          <w:szCs w:val="24"/>
          <w:lang w:val="ro-RO"/>
        </w:rPr>
        <w:t>rilor</w:t>
      </w:r>
      <w:proofErr w:type="spellEnd"/>
      <w:r w:rsidRPr="00605DB7">
        <w:rPr>
          <w:rFonts w:ascii="Times New Roman" w:hAnsi="Times New Roman"/>
          <w:sz w:val="24"/>
          <w:szCs w:val="24"/>
          <w:lang w:val="ro-RO"/>
        </w:rPr>
        <w:t xml:space="preserve">. </w:t>
      </w:r>
    </w:p>
    <w:p w:rsidR="0060575E" w:rsidRPr="00605DB7" w:rsidRDefault="0060575E" w:rsidP="00605DB7">
      <w:pPr>
        <w:spacing w:after="0" w:line="240" w:lineRule="auto"/>
        <w:ind w:firstLine="480"/>
        <w:jc w:val="both"/>
        <w:rPr>
          <w:rFonts w:ascii="Times New Roman" w:hAnsi="Times New Roman"/>
          <w:b/>
          <w:sz w:val="24"/>
          <w:szCs w:val="24"/>
          <w:lang w:val="fr-FR"/>
        </w:rPr>
      </w:pPr>
      <w:proofErr w:type="spellStart"/>
      <w:r w:rsidRPr="00605DB7">
        <w:rPr>
          <w:rFonts w:ascii="Times New Roman" w:hAnsi="Times New Roman"/>
          <w:sz w:val="24"/>
          <w:szCs w:val="24"/>
          <w:lang w:val="es-ES"/>
        </w:rPr>
        <w:t>Ofertantul</w:t>
      </w:r>
      <w:proofErr w:type="spellEnd"/>
      <w:r w:rsidRPr="00605DB7">
        <w:rPr>
          <w:rFonts w:ascii="Times New Roman" w:hAnsi="Times New Roman"/>
          <w:sz w:val="24"/>
          <w:szCs w:val="24"/>
          <w:lang w:val="es-ES"/>
        </w:rPr>
        <w:t xml:space="preserve">  are </w:t>
      </w:r>
      <w:proofErr w:type="spellStart"/>
      <w:r w:rsidRPr="00605DB7">
        <w:rPr>
          <w:rFonts w:ascii="Times New Roman" w:hAnsi="Times New Roman"/>
          <w:sz w:val="24"/>
          <w:szCs w:val="24"/>
          <w:lang w:val="es-ES"/>
        </w:rPr>
        <w:t>obliga</w:t>
      </w:r>
      <w:r w:rsidR="003C2CC8">
        <w:rPr>
          <w:rFonts w:ascii="Times New Roman" w:hAnsi="Times New Roman"/>
          <w:sz w:val="24"/>
          <w:szCs w:val="24"/>
          <w:lang w:val="es-ES"/>
        </w:rPr>
        <w:t>t</w:t>
      </w:r>
      <w:r w:rsidRPr="00605DB7">
        <w:rPr>
          <w:rFonts w:ascii="Times New Roman" w:hAnsi="Times New Roman"/>
          <w:sz w:val="24"/>
          <w:szCs w:val="24"/>
          <w:lang w:val="es-ES"/>
        </w:rPr>
        <w:t>ia</w:t>
      </w:r>
      <w:proofErr w:type="spellEnd"/>
      <w:r w:rsidRPr="00605DB7">
        <w:rPr>
          <w:rFonts w:ascii="Times New Roman" w:hAnsi="Times New Roman"/>
          <w:sz w:val="24"/>
          <w:szCs w:val="24"/>
          <w:lang w:val="es-ES"/>
        </w:rPr>
        <w:t xml:space="preserve">  de a </w:t>
      </w:r>
      <w:proofErr w:type="spellStart"/>
      <w:r w:rsidRPr="00605DB7">
        <w:rPr>
          <w:rFonts w:ascii="Times New Roman" w:hAnsi="Times New Roman"/>
          <w:sz w:val="24"/>
          <w:szCs w:val="24"/>
          <w:lang w:val="es-ES"/>
        </w:rPr>
        <w:t>face</w:t>
      </w:r>
      <w:proofErr w:type="spellEnd"/>
      <w:r w:rsidRPr="00605DB7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605DB7">
        <w:rPr>
          <w:rFonts w:ascii="Times New Roman" w:hAnsi="Times New Roman"/>
          <w:sz w:val="24"/>
          <w:szCs w:val="24"/>
          <w:lang w:val="es-ES"/>
        </w:rPr>
        <w:t>dovada</w:t>
      </w:r>
      <w:proofErr w:type="spellEnd"/>
      <w:r w:rsidRPr="00605DB7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605DB7">
        <w:rPr>
          <w:rFonts w:ascii="Times New Roman" w:hAnsi="Times New Roman"/>
          <w:sz w:val="24"/>
          <w:szCs w:val="24"/>
          <w:lang w:val="es-ES"/>
        </w:rPr>
        <w:t>c</w:t>
      </w:r>
      <w:r w:rsidR="003C2CC8">
        <w:rPr>
          <w:rFonts w:ascii="Times New Roman" w:hAnsi="Times New Roman"/>
          <w:sz w:val="24"/>
          <w:szCs w:val="24"/>
          <w:lang w:val="es-ES"/>
        </w:rPr>
        <w:t>a</w:t>
      </w:r>
      <w:proofErr w:type="spellEnd"/>
      <w:r w:rsidRPr="00605DB7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605DB7">
        <w:rPr>
          <w:rFonts w:ascii="Times New Roman" w:hAnsi="Times New Roman"/>
          <w:sz w:val="24"/>
          <w:szCs w:val="24"/>
          <w:lang w:val="es-ES"/>
        </w:rPr>
        <w:t>dispune</w:t>
      </w:r>
      <w:proofErr w:type="spellEnd"/>
      <w:r w:rsidRPr="00605DB7">
        <w:rPr>
          <w:rFonts w:ascii="Times New Roman" w:hAnsi="Times New Roman"/>
          <w:sz w:val="24"/>
          <w:szCs w:val="24"/>
          <w:lang w:val="es-ES"/>
        </w:rPr>
        <w:t xml:space="preserve"> de </w:t>
      </w:r>
      <w:r w:rsidRPr="00605DB7">
        <w:rPr>
          <w:rFonts w:ascii="Times New Roman" w:hAnsi="Times New Roman"/>
          <w:color w:val="FF0000"/>
          <w:sz w:val="24"/>
          <w:szCs w:val="24"/>
          <w:lang w:val="ro-RO"/>
        </w:rPr>
        <w:t>personal specializat</w:t>
      </w:r>
      <w:r w:rsidRPr="00605DB7">
        <w:rPr>
          <w:rFonts w:ascii="Times New Roman" w:hAnsi="Times New Roman"/>
          <w:sz w:val="24"/>
          <w:szCs w:val="24"/>
          <w:lang w:val="ro-RO"/>
        </w:rPr>
        <w:t xml:space="preserve"> angajat pentru </w:t>
      </w:r>
      <w:proofErr w:type="spellStart"/>
      <w:r w:rsidRPr="00605DB7">
        <w:rPr>
          <w:rFonts w:ascii="Times New Roman" w:hAnsi="Times New Roman"/>
          <w:sz w:val="24"/>
          <w:szCs w:val="24"/>
          <w:lang w:val="ro-RO"/>
        </w:rPr>
        <w:t>execu</w:t>
      </w:r>
      <w:r w:rsidR="003C2CC8">
        <w:rPr>
          <w:rFonts w:ascii="Times New Roman" w:hAnsi="Times New Roman"/>
          <w:sz w:val="24"/>
          <w:szCs w:val="24"/>
          <w:lang w:val="ro-RO"/>
        </w:rPr>
        <w:t>t</w:t>
      </w:r>
      <w:r w:rsidRPr="00605DB7">
        <w:rPr>
          <w:rFonts w:ascii="Times New Roman" w:hAnsi="Times New Roman"/>
          <w:sz w:val="24"/>
          <w:szCs w:val="24"/>
          <w:lang w:val="ro-RO"/>
        </w:rPr>
        <w:t>ia</w:t>
      </w:r>
      <w:proofErr w:type="spellEnd"/>
      <w:r w:rsidRPr="00605DB7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605DB7">
        <w:rPr>
          <w:rFonts w:ascii="Times New Roman" w:hAnsi="Times New Roman"/>
          <w:sz w:val="24"/>
          <w:szCs w:val="24"/>
          <w:lang w:val="ro-RO"/>
        </w:rPr>
        <w:t>lucr</w:t>
      </w:r>
      <w:r w:rsidR="003C2CC8">
        <w:rPr>
          <w:rFonts w:ascii="Times New Roman" w:hAnsi="Times New Roman"/>
          <w:sz w:val="24"/>
          <w:szCs w:val="24"/>
          <w:lang w:val="ro-RO"/>
        </w:rPr>
        <w:t>a</w:t>
      </w:r>
      <w:r w:rsidRPr="00605DB7">
        <w:rPr>
          <w:rFonts w:ascii="Times New Roman" w:hAnsi="Times New Roman"/>
          <w:sz w:val="24"/>
          <w:szCs w:val="24"/>
          <w:lang w:val="ro-RO"/>
        </w:rPr>
        <w:t>rilor</w:t>
      </w:r>
      <w:proofErr w:type="spellEnd"/>
      <w:r w:rsidRPr="00605DB7">
        <w:rPr>
          <w:rFonts w:ascii="Times New Roman" w:hAnsi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, conform prevederilor </w:t>
      </w:r>
      <w:r w:rsidRPr="00605DB7">
        <w:rPr>
          <w:rFonts w:ascii="Times New Roman" w:hAnsi="Times New Roman"/>
          <w:sz w:val="24"/>
          <w:szCs w:val="24"/>
          <w:lang w:val="ro-RO"/>
        </w:rPr>
        <w:t xml:space="preserve"> caiet</w:t>
      </w:r>
      <w:r>
        <w:rPr>
          <w:rFonts w:ascii="Times New Roman" w:hAnsi="Times New Roman"/>
          <w:sz w:val="24"/>
          <w:szCs w:val="24"/>
          <w:lang w:val="ro-RO"/>
        </w:rPr>
        <w:t>ului</w:t>
      </w:r>
      <w:r w:rsidRPr="00605DB7">
        <w:rPr>
          <w:rFonts w:ascii="Times New Roman" w:hAnsi="Times New Roman"/>
          <w:sz w:val="24"/>
          <w:szCs w:val="24"/>
          <w:lang w:val="ro-RO"/>
        </w:rPr>
        <w:t xml:space="preserve"> de sarcini .</w:t>
      </w:r>
      <w:r>
        <w:rPr>
          <w:rFonts w:ascii="Times New Roman" w:hAnsi="Times New Roman"/>
          <w:sz w:val="24"/>
          <w:szCs w:val="24"/>
          <w:lang w:val="ro-RO"/>
        </w:rPr>
        <w:t xml:space="preserve"> </w:t>
      </w:r>
    </w:p>
    <w:p w:rsidR="0060575E" w:rsidRPr="00605DB7" w:rsidRDefault="0060575E" w:rsidP="00605DB7">
      <w:pPr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605DB7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605DB7">
        <w:rPr>
          <w:rFonts w:ascii="Times New Roman" w:hAnsi="Times New Roman"/>
          <w:sz w:val="24"/>
          <w:szCs w:val="24"/>
          <w:lang w:val="fr-FR"/>
        </w:rPr>
        <w:t>Pe</w:t>
      </w:r>
      <w:proofErr w:type="spellEnd"/>
      <w:r w:rsidRPr="00605DB7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605DB7">
        <w:rPr>
          <w:rFonts w:ascii="Times New Roman" w:hAnsi="Times New Roman"/>
          <w:sz w:val="24"/>
          <w:szCs w:val="24"/>
          <w:lang w:val="fr-FR"/>
        </w:rPr>
        <w:t>tot</w:t>
      </w:r>
      <w:proofErr w:type="spellEnd"/>
      <w:r w:rsidRPr="00605DB7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605DB7">
        <w:rPr>
          <w:rFonts w:ascii="Times New Roman" w:hAnsi="Times New Roman"/>
          <w:sz w:val="24"/>
          <w:szCs w:val="24"/>
          <w:lang w:val="fr-FR"/>
        </w:rPr>
        <w:t>parcursul</w:t>
      </w:r>
      <w:proofErr w:type="spellEnd"/>
      <w:r w:rsidRPr="00605DB7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605DB7">
        <w:rPr>
          <w:rFonts w:ascii="Times New Roman" w:hAnsi="Times New Roman"/>
          <w:sz w:val="24"/>
          <w:szCs w:val="24"/>
          <w:lang w:val="fr-FR"/>
        </w:rPr>
        <w:t>execu</w:t>
      </w:r>
      <w:r w:rsidR="003C2CC8">
        <w:rPr>
          <w:rFonts w:ascii="Times New Roman" w:hAnsi="Times New Roman"/>
          <w:sz w:val="24"/>
          <w:szCs w:val="24"/>
          <w:lang w:val="fr-FR"/>
        </w:rPr>
        <w:t>t</w:t>
      </w:r>
      <w:r w:rsidRPr="00605DB7">
        <w:rPr>
          <w:rFonts w:ascii="Times New Roman" w:hAnsi="Times New Roman"/>
          <w:sz w:val="24"/>
          <w:szCs w:val="24"/>
          <w:lang w:val="fr-FR"/>
        </w:rPr>
        <w:t>iei</w:t>
      </w:r>
      <w:proofErr w:type="spellEnd"/>
      <w:r w:rsidRPr="00605DB7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605DB7">
        <w:rPr>
          <w:rFonts w:ascii="Times New Roman" w:hAnsi="Times New Roman"/>
          <w:sz w:val="24"/>
          <w:szCs w:val="24"/>
          <w:lang w:val="fr-FR"/>
        </w:rPr>
        <w:t>lucr</w:t>
      </w:r>
      <w:r w:rsidR="003C2CC8">
        <w:rPr>
          <w:rFonts w:ascii="Times New Roman" w:hAnsi="Times New Roman"/>
          <w:sz w:val="24"/>
          <w:szCs w:val="24"/>
          <w:lang w:val="fr-FR"/>
        </w:rPr>
        <w:t>a</w:t>
      </w:r>
      <w:r w:rsidRPr="00605DB7">
        <w:rPr>
          <w:rFonts w:ascii="Times New Roman" w:hAnsi="Times New Roman"/>
          <w:sz w:val="24"/>
          <w:szCs w:val="24"/>
          <w:lang w:val="fr-FR"/>
        </w:rPr>
        <w:t>rilor</w:t>
      </w:r>
      <w:proofErr w:type="spellEnd"/>
      <w:r w:rsidRPr="00605DB7">
        <w:rPr>
          <w:rFonts w:ascii="Times New Roman" w:hAnsi="Times New Roman"/>
          <w:sz w:val="24"/>
          <w:szCs w:val="24"/>
          <w:lang w:val="fr-FR"/>
        </w:rPr>
        <w:t xml:space="preserve"> se vor respecta </w:t>
      </w:r>
      <w:proofErr w:type="spellStart"/>
      <w:r w:rsidRPr="00605DB7">
        <w:rPr>
          <w:rFonts w:ascii="Times New Roman" w:hAnsi="Times New Roman"/>
          <w:sz w:val="24"/>
          <w:szCs w:val="24"/>
          <w:lang w:val="fr-FR"/>
        </w:rPr>
        <w:t>reglement</w:t>
      </w:r>
      <w:r w:rsidR="003C2CC8">
        <w:rPr>
          <w:rFonts w:ascii="Times New Roman" w:hAnsi="Times New Roman"/>
          <w:sz w:val="24"/>
          <w:szCs w:val="24"/>
          <w:lang w:val="fr-FR"/>
        </w:rPr>
        <w:t>a</w:t>
      </w:r>
      <w:r w:rsidRPr="00605DB7">
        <w:rPr>
          <w:rFonts w:ascii="Times New Roman" w:hAnsi="Times New Roman"/>
          <w:sz w:val="24"/>
          <w:szCs w:val="24"/>
          <w:lang w:val="fr-FR"/>
        </w:rPr>
        <w:t>rile</w:t>
      </w:r>
      <w:proofErr w:type="spellEnd"/>
      <w:r w:rsidRPr="00605DB7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605DB7">
        <w:rPr>
          <w:rFonts w:ascii="Times New Roman" w:hAnsi="Times New Roman"/>
          <w:sz w:val="24"/>
          <w:szCs w:val="24"/>
          <w:lang w:val="fr-FR"/>
        </w:rPr>
        <w:t>prevenire</w:t>
      </w:r>
      <w:proofErr w:type="spellEnd"/>
      <w:r w:rsidRPr="00605DB7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3C2CC8">
        <w:rPr>
          <w:rFonts w:ascii="Times New Roman" w:hAnsi="Times New Roman"/>
          <w:sz w:val="24"/>
          <w:szCs w:val="24"/>
          <w:lang w:val="fr-FR"/>
        </w:rPr>
        <w:t>s</w:t>
      </w:r>
      <w:r w:rsidRPr="00605DB7">
        <w:rPr>
          <w:rFonts w:ascii="Times New Roman" w:hAnsi="Times New Roman"/>
          <w:sz w:val="24"/>
          <w:szCs w:val="24"/>
          <w:lang w:val="fr-FR"/>
        </w:rPr>
        <w:t xml:space="preserve">i </w:t>
      </w:r>
      <w:proofErr w:type="spellStart"/>
      <w:r w:rsidRPr="00605DB7">
        <w:rPr>
          <w:rFonts w:ascii="Times New Roman" w:hAnsi="Times New Roman"/>
          <w:sz w:val="24"/>
          <w:szCs w:val="24"/>
          <w:lang w:val="fr-FR"/>
        </w:rPr>
        <w:t>stingere</w:t>
      </w:r>
      <w:proofErr w:type="spellEnd"/>
      <w:r w:rsidRPr="00605DB7">
        <w:rPr>
          <w:rFonts w:ascii="Times New Roman" w:hAnsi="Times New Roman"/>
          <w:sz w:val="24"/>
          <w:szCs w:val="24"/>
          <w:lang w:val="fr-FR"/>
        </w:rPr>
        <w:t xml:space="preserve"> a </w:t>
      </w:r>
      <w:proofErr w:type="spellStart"/>
      <w:r w:rsidRPr="00605DB7">
        <w:rPr>
          <w:rFonts w:ascii="Times New Roman" w:hAnsi="Times New Roman"/>
          <w:sz w:val="24"/>
          <w:szCs w:val="24"/>
          <w:lang w:val="fr-FR"/>
        </w:rPr>
        <w:t>incendiilor</w:t>
      </w:r>
      <w:proofErr w:type="spellEnd"/>
      <w:r w:rsidRPr="00605DB7">
        <w:rPr>
          <w:rFonts w:ascii="Times New Roman" w:hAnsi="Times New Roman"/>
          <w:b/>
          <w:sz w:val="24"/>
          <w:szCs w:val="24"/>
          <w:lang w:val="fr-FR"/>
        </w:rPr>
        <w:t>.</w:t>
      </w:r>
    </w:p>
    <w:p w:rsidR="0060575E" w:rsidRPr="00605DB7" w:rsidRDefault="0060575E" w:rsidP="00605D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605DB7">
        <w:rPr>
          <w:rFonts w:ascii="Times New Roman" w:hAnsi="Times New Roman"/>
          <w:sz w:val="24"/>
          <w:szCs w:val="24"/>
          <w:lang w:val="es-ES"/>
        </w:rPr>
        <w:t xml:space="preserve">        </w:t>
      </w:r>
      <w:proofErr w:type="spellStart"/>
      <w:r w:rsidRPr="00605DB7">
        <w:rPr>
          <w:rFonts w:ascii="Times New Roman" w:hAnsi="Times New Roman"/>
          <w:sz w:val="24"/>
          <w:szCs w:val="24"/>
          <w:lang w:val="es-ES"/>
        </w:rPr>
        <w:t>Ofertantul</w:t>
      </w:r>
      <w:proofErr w:type="spellEnd"/>
      <w:r w:rsidRPr="00605DB7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605DB7">
        <w:rPr>
          <w:rFonts w:ascii="Times New Roman" w:hAnsi="Times New Roman"/>
          <w:sz w:val="24"/>
          <w:szCs w:val="24"/>
          <w:lang w:val="es-ES"/>
        </w:rPr>
        <w:t>declarat</w:t>
      </w:r>
      <w:proofErr w:type="spellEnd"/>
      <w:r w:rsidRPr="00605DB7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605DB7">
        <w:rPr>
          <w:rFonts w:ascii="Times New Roman" w:hAnsi="Times New Roman"/>
          <w:sz w:val="24"/>
          <w:szCs w:val="24"/>
          <w:lang w:val="es-ES"/>
        </w:rPr>
        <w:t>castig</w:t>
      </w:r>
      <w:r w:rsidR="003C2CC8">
        <w:rPr>
          <w:rFonts w:ascii="Times New Roman" w:hAnsi="Times New Roman"/>
          <w:sz w:val="24"/>
          <w:szCs w:val="24"/>
          <w:lang w:val="es-ES"/>
        </w:rPr>
        <w:t>a</w:t>
      </w:r>
      <w:r w:rsidRPr="00605DB7">
        <w:rPr>
          <w:rFonts w:ascii="Times New Roman" w:hAnsi="Times New Roman"/>
          <w:sz w:val="24"/>
          <w:szCs w:val="24"/>
          <w:lang w:val="es-ES"/>
        </w:rPr>
        <w:t>tor</w:t>
      </w:r>
      <w:proofErr w:type="spellEnd"/>
      <w:r w:rsidRPr="00605DB7">
        <w:rPr>
          <w:rFonts w:ascii="Times New Roman" w:hAnsi="Times New Roman"/>
          <w:sz w:val="24"/>
          <w:szCs w:val="24"/>
          <w:lang w:val="es-ES"/>
        </w:rPr>
        <w:t xml:space="preserve">  este pe </w:t>
      </w:r>
      <w:proofErr w:type="spellStart"/>
      <w:r w:rsidRPr="00605DB7">
        <w:rPr>
          <w:rFonts w:ascii="Times New Roman" w:hAnsi="Times New Roman"/>
          <w:sz w:val="24"/>
          <w:szCs w:val="24"/>
          <w:lang w:val="es-ES"/>
        </w:rPr>
        <w:t>deplin</w:t>
      </w:r>
      <w:proofErr w:type="spellEnd"/>
      <w:r w:rsidRPr="00605DB7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605DB7">
        <w:rPr>
          <w:rFonts w:ascii="Times New Roman" w:hAnsi="Times New Roman"/>
          <w:sz w:val="24"/>
          <w:szCs w:val="24"/>
          <w:lang w:val="es-ES"/>
        </w:rPr>
        <w:t>responsabil</w:t>
      </w:r>
      <w:proofErr w:type="spellEnd"/>
      <w:r w:rsidRPr="00605DB7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605DB7">
        <w:rPr>
          <w:rFonts w:ascii="Times New Roman" w:hAnsi="Times New Roman"/>
          <w:sz w:val="24"/>
          <w:szCs w:val="24"/>
          <w:lang w:val="es-ES"/>
        </w:rPr>
        <w:t>respectarea</w:t>
      </w:r>
      <w:proofErr w:type="spellEnd"/>
      <w:r w:rsidRPr="00605DB7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605DB7">
        <w:rPr>
          <w:rFonts w:ascii="Times New Roman" w:hAnsi="Times New Roman"/>
          <w:sz w:val="24"/>
          <w:szCs w:val="24"/>
          <w:lang w:val="es-ES"/>
        </w:rPr>
        <w:t>legisla</w:t>
      </w:r>
      <w:r w:rsidR="003C2CC8">
        <w:rPr>
          <w:rFonts w:ascii="Times New Roman" w:hAnsi="Times New Roman"/>
          <w:sz w:val="24"/>
          <w:szCs w:val="24"/>
          <w:lang w:val="es-ES"/>
        </w:rPr>
        <w:t>t</w:t>
      </w:r>
      <w:r w:rsidRPr="00605DB7">
        <w:rPr>
          <w:rFonts w:ascii="Times New Roman" w:hAnsi="Times New Roman"/>
          <w:sz w:val="24"/>
          <w:szCs w:val="24"/>
          <w:lang w:val="es-ES"/>
        </w:rPr>
        <w:t>iei</w:t>
      </w:r>
      <w:proofErr w:type="spellEnd"/>
      <w:r w:rsidRPr="00605DB7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605DB7">
        <w:rPr>
          <w:rFonts w:ascii="Times New Roman" w:hAnsi="Times New Roman"/>
          <w:sz w:val="24"/>
          <w:szCs w:val="24"/>
          <w:lang w:val="es-ES"/>
        </w:rPr>
        <w:t>privind</w:t>
      </w:r>
      <w:proofErr w:type="spellEnd"/>
      <w:r w:rsidRPr="00605DB7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605DB7">
        <w:rPr>
          <w:rFonts w:ascii="Times New Roman" w:hAnsi="Times New Roman"/>
          <w:sz w:val="24"/>
          <w:szCs w:val="24"/>
          <w:lang w:val="es-ES"/>
        </w:rPr>
        <w:t>s</w:t>
      </w:r>
      <w:r w:rsidR="003C2CC8">
        <w:rPr>
          <w:rFonts w:ascii="Times New Roman" w:hAnsi="Times New Roman"/>
          <w:sz w:val="24"/>
          <w:szCs w:val="24"/>
          <w:lang w:val="es-ES"/>
        </w:rPr>
        <w:t>a</w:t>
      </w:r>
      <w:r w:rsidRPr="00605DB7">
        <w:rPr>
          <w:rFonts w:ascii="Times New Roman" w:hAnsi="Times New Roman"/>
          <w:sz w:val="24"/>
          <w:szCs w:val="24"/>
          <w:lang w:val="es-ES"/>
        </w:rPr>
        <w:t>n</w:t>
      </w:r>
      <w:r w:rsidR="003C2CC8">
        <w:rPr>
          <w:rFonts w:ascii="Times New Roman" w:hAnsi="Times New Roman"/>
          <w:sz w:val="24"/>
          <w:szCs w:val="24"/>
          <w:lang w:val="es-ES"/>
        </w:rPr>
        <w:t>a</w:t>
      </w:r>
      <w:r w:rsidRPr="00605DB7">
        <w:rPr>
          <w:rFonts w:ascii="Times New Roman" w:hAnsi="Times New Roman"/>
          <w:sz w:val="24"/>
          <w:szCs w:val="24"/>
          <w:lang w:val="es-ES"/>
        </w:rPr>
        <w:t>tatea</w:t>
      </w:r>
      <w:proofErr w:type="spellEnd"/>
      <w:r w:rsidRPr="00605DB7">
        <w:rPr>
          <w:rFonts w:ascii="Times New Roman" w:hAnsi="Times New Roman"/>
          <w:sz w:val="24"/>
          <w:szCs w:val="24"/>
          <w:lang w:val="es-ES"/>
        </w:rPr>
        <w:t xml:space="preserve"> </w:t>
      </w:r>
      <w:r w:rsidR="003C2CC8">
        <w:rPr>
          <w:rFonts w:ascii="Times New Roman" w:hAnsi="Times New Roman"/>
          <w:sz w:val="24"/>
          <w:szCs w:val="24"/>
          <w:lang w:val="es-ES"/>
        </w:rPr>
        <w:t>s</w:t>
      </w:r>
      <w:r w:rsidRPr="00605DB7">
        <w:rPr>
          <w:rFonts w:ascii="Times New Roman" w:hAnsi="Times New Roman"/>
          <w:sz w:val="24"/>
          <w:szCs w:val="24"/>
          <w:lang w:val="es-ES"/>
        </w:rPr>
        <w:t xml:space="preserve">i </w:t>
      </w:r>
      <w:proofErr w:type="spellStart"/>
      <w:r w:rsidRPr="00605DB7">
        <w:rPr>
          <w:rFonts w:ascii="Times New Roman" w:hAnsi="Times New Roman"/>
          <w:sz w:val="24"/>
          <w:szCs w:val="24"/>
          <w:lang w:val="es-ES"/>
        </w:rPr>
        <w:t>securitatea</w:t>
      </w:r>
      <w:proofErr w:type="spellEnd"/>
      <w:r w:rsidRPr="00605DB7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605DB7">
        <w:rPr>
          <w:rFonts w:ascii="Times New Roman" w:hAnsi="Times New Roman"/>
          <w:sz w:val="24"/>
          <w:szCs w:val="24"/>
          <w:lang w:val="es-ES"/>
        </w:rPr>
        <w:t>muncii</w:t>
      </w:r>
      <w:proofErr w:type="spellEnd"/>
      <w:r w:rsidRPr="00605DB7">
        <w:rPr>
          <w:rFonts w:ascii="Times New Roman" w:hAnsi="Times New Roman"/>
          <w:sz w:val="24"/>
          <w:szCs w:val="24"/>
          <w:lang w:val="es-ES"/>
        </w:rPr>
        <w:t>.</w:t>
      </w:r>
    </w:p>
    <w:p w:rsidR="0060575E" w:rsidRPr="00860002" w:rsidRDefault="0060575E" w:rsidP="00981E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575E" w:rsidRDefault="0060575E" w:rsidP="00981E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4CA1">
        <w:rPr>
          <w:rFonts w:ascii="Times New Roman" w:hAnsi="Times New Roman"/>
          <w:sz w:val="24"/>
          <w:szCs w:val="24"/>
        </w:rPr>
        <w:t xml:space="preserve">OBLIGATII SI RASPUNDERI ALE </w:t>
      </w:r>
      <w:proofErr w:type="spellStart"/>
      <w:r>
        <w:rPr>
          <w:rFonts w:ascii="Times New Roman" w:hAnsi="Times New Roman"/>
          <w:sz w:val="24"/>
          <w:szCs w:val="24"/>
        </w:rPr>
        <w:t>executantului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-conform </w:t>
      </w:r>
      <w:proofErr w:type="spellStart"/>
      <w:r w:rsidRPr="00F34CA1">
        <w:rPr>
          <w:rFonts w:ascii="Times New Roman" w:hAnsi="Times New Roman"/>
          <w:sz w:val="24"/>
          <w:szCs w:val="24"/>
        </w:rPr>
        <w:t>caietului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F34CA1">
        <w:rPr>
          <w:rFonts w:ascii="Times New Roman" w:hAnsi="Times New Roman"/>
          <w:sz w:val="24"/>
          <w:szCs w:val="24"/>
        </w:rPr>
        <w:t>sarcini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si </w:t>
      </w:r>
      <w:proofErr w:type="spellStart"/>
      <w:r>
        <w:rPr>
          <w:rFonts w:ascii="Times New Roman" w:hAnsi="Times New Roman"/>
          <w:sz w:val="24"/>
          <w:szCs w:val="24"/>
        </w:rPr>
        <w:t>legislatiei</w:t>
      </w:r>
      <w:proofErr w:type="spellEnd"/>
      <w:r>
        <w:rPr>
          <w:rFonts w:ascii="Times New Roman" w:hAnsi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</w:rPr>
        <w:t>vigoare</w:t>
      </w:r>
      <w:proofErr w:type="spellEnd"/>
    </w:p>
    <w:p w:rsidR="0060575E" w:rsidRDefault="0060575E" w:rsidP="00981E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575E" w:rsidRDefault="0060575E" w:rsidP="00981E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575E" w:rsidRPr="00F34CA1" w:rsidRDefault="0060575E" w:rsidP="00981E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34CA1">
        <w:rPr>
          <w:rFonts w:ascii="Times New Roman" w:hAnsi="Times New Roman"/>
          <w:b/>
          <w:sz w:val="24"/>
          <w:szCs w:val="24"/>
          <w:u w:val="single"/>
        </w:rPr>
        <w:t>CONDITII DE PARTICIPARE</w:t>
      </w:r>
    </w:p>
    <w:p w:rsidR="0060575E" w:rsidRDefault="0060575E" w:rsidP="00413C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34CA1">
        <w:rPr>
          <w:rFonts w:ascii="Times New Roman" w:hAnsi="Times New Roman"/>
          <w:sz w:val="24"/>
          <w:szCs w:val="24"/>
        </w:rPr>
        <w:t>Oferta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va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cuprinde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propunerea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F34CA1">
        <w:rPr>
          <w:rFonts w:ascii="Times New Roman" w:hAnsi="Times New Roman"/>
          <w:sz w:val="24"/>
          <w:szCs w:val="24"/>
        </w:rPr>
        <w:t>financiara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propunerea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tehnica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si </w:t>
      </w:r>
      <w:proofErr w:type="spellStart"/>
      <w:r w:rsidRPr="00F34CA1">
        <w:rPr>
          <w:rFonts w:ascii="Times New Roman" w:hAnsi="Times New Roman"/>
          <w:sz w:val="24"/>
          <w:szCs w:val="24"/>
        </w:rPr>
        <w:t>documentele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F34CA1">
        <w:rPr>
          <w:rFonts w:ascii="Times New Roman" w:hAnsi="Times New Roman"/>
          <w:sz w:val="24"/>
          <w:szCs w:val="24"/>
        </w:rPr>
        <w:t>calificare</w:t>
      </w:r>
      <w:proofErr w:type="spellEnd"/>
      <w:r w:rsidRPr="00F34CA1">
        <w:rPr>
          <w:rFonts w:ascii="Times New Roman" w:hAnsi="Times New Roman"/>
          <w:sz w:val="24"/>
          <w:szCs w:val="24"/>
        </w:rPr>
        <w:t>.</w:t>
      </w:r>
    </w:p>
    <w:p w:rsidR="0060575E" w:rsidRDefault="0060575E" w:rsidP="00413C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3A09">
        <w:rPr>
          <w:rFonts w:ascii="Times New Roman" w:hAnsi="Times New Roman"/>
          <w:sz w:val="24"/>
          <w:szCs w:val="24"/>
        </w:rPr>
        <w:t xml:space="preserve">Se </w:t>
      </w:r>
      <w:proofErr w:type="spellStart"/>
      <w:r w:rsidRPr="00CC3A09">
        <w:rPr>
          <w:rFonts w:ascii="Times New Roman" w:hAnsi="Times New Roman"/>
          <w:sz w:val="24"/>
          <w:szCs w:val="24"/>
        </w:rPr>
        <w:t>vor</w:t>
      </w:r>
      <w:proofErr w:type="spellEnd"/>
      <w:r w:rsidRPr="00CC3A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3C7F">
        <w:rPr>
          <w:rFonts w:ascii="Times New Roman" w:hAnsi="Times New Roman"/>
          <w:b/>
          <w:sz w:val="24"/>
          <w:szCs w:val="24"/>
        </w:rPr>
        <w:t>completa</w:t>
      </w:r>
      <w:proofErr w:type="spellEnd"/>
      <w:r w:rsidRPr="00743C7F">
        <w:rPr>
          <w:rFonts w:ascii="Times New Roman" w:hAnsi="Times New Roman"/>
          <w:b/>
          <w:sz w:val="24"/>
          <w:szCs w:val="24"/>
        </w:rPr>
        <w:t xml:space="preserve"> si </w:t>
      </w:r>
      <w:proofErr w:type="spellStart"/>
      <w:r w:rsidRPr="00743C7F">
        <w:rPr>
          <w:rFonts w:ascii="Times New Roman" w:hAnsi="Times New Roman"/>
          <w:b/>
          <w:sz w:val="24"/>
          <w:szCs w:val="24"/>
        </w:rPr>
        <w:t>depune</w:t>
      </w:r>
      <w:proofErr w:type="spellEnd"/>
      <w:r w:rsidRPr="00743C7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43C7F">
        <w:rPr>
          <w:rFonts w:ascii="Times New Roman" w:hAnsi="Times New Roman"/>
          <w:b/>
          <w:sz w:val="24"/>
          <w:szCs w:val="24"/>
        </w:rPr>
        <w:t>formularele</w:t>
      </w:r>
      <w:proofErr w:type="spellEnd"/>
      <w:r w:rsidRPr="00743C7F">
        <w:rPr>
          <w:rFonts w:ascii="Times New Roman" w:hAnsi="Times New Roman"/>
          <w:b/>
          <w:sz w:val="24"/>
          <w:szCs w:val="24"/>
        </w:rPr>
        <w:t xml:space="preserve"> din </w:t>
      </w:r>
      <w:proofErr w:type="spellStart"/>
      <w:r w:rsidRPr="00743C7F">
        <w:rPr>
          <w:rFonts w:ascii="Times New Roman" w:hAnsi="Times New Roman"/>
          <w:b/>
          <w:sz w:val="24"/>
          <w:szCs w:val="24"/>
        </w:rPr>
        <w:t>Sectiunea</w:t>
      </w:r>
      <w:proofErr w:type="spellEnd"/>
      <w:r w:rsidRPr="00743C7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743C7F">
        <w:rPr>
          <w:rFonts w:ascii="Times New Roman" w:hAnsi="Times New Roman"/>
          <w:b/>
          <w:sz w:val="24"/>
          <w:szCs w:val="24"/>
        </w:rPr>
        <w:t>Formulare</w:t>
      </w:r>
      <w:proofErr w:type="spellEnd"/>
      <w:r w:rsidRPr="00CC3A09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CC3A09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CC3A09">
        <w:rPr>
          <w:rFonts w:ascii="Times New Roman" w:hAnsi="Times New Roman"/>
          <w:sz w:val="24"/>
          <w:szCs w:val="24"/>
        </w:rPr>
        <w:t>va</w:t>
      </w:r>
      <w:proofErr w:type="spellEnd"/>
      <w:r w:rsidRPr="00CC3A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3A09">
        <w:rPr>
          <w:rFonts w:ascii="Times New Roman" w:hAnsi="Times New Roman"/>
          <w:sz w:val="24"/>
          <w:szCs w:val="24"/>
        </w:rPr>
        <w:t>prezenta</w:t>
      </w:r>
      <w:proofErr w:type="spellEnd"/>
      <w:r w:rsidRPr="00CC3A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612E">
        <w:rPr>
          <w:rFonts w:ascii="Times New Roman" w:hAnsi="Times New Roman"/>
          <w:b/>
          <w:sz w:val="24"/>
          <w:szCs w:val="24"/>
        </w:rPr>
        <w:t>certificat</w:t>
      </w:r>
      <w:proofErr w:type="spellEnd"/>
      <w:r w:rsidRPr="0034612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4612E">
        <w:rPr>
          <w:rFonts w:ascii="Times New Roman" w:hAnsi="Times New Roman"/>
          <w:b/>
          <w:sz w:val="24"/>
          <w:szCs w:val="24"/>
        </w:rPr>
        <w:t>constatator</w:t>
      </w:r>
      <w:proofErr w:type="spellEnd"/>
      <w:r w:rsidRPr="00CC3A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3A09">
        <w:rPr>
          <w:rFonts w:ascii="Times New Roman" w:hAnsi="Times New Roman"/>
          <w:sz w:val="24"/>
          <w:szCs w:val="24"/>
        </w:rPr>
        <w:t>eliberat</w:t>
      </w:r>
      <w:proofErr w:type="spellEnd"/>
      <w:r w:rsidRPr="00CC3A0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CC3A09">
        <w:rPr>
          <w:rFonts w:ascii="Times New Roman" w:hAnsi="Times New Roman"/>
          <w:sz w:val="24"/>
          <w:szCs w:val="24"/>
        </w:rPr>
        <w:t>Ministerul</w:t>
      </w:r>
      <w:proofErr w:type="spellEnd"/>
      <w:r w:rsidRPr="00CC3A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3A09">
        <w:rPr>
          <w:rFonts w:ascii="Times New Roman" w:hAnsi="Times New Roman"/>
          <w:sz w:val="24"/>
          <w:szCs w:val="24"/>
        </w:rPr>
        <w:t>Justitiei</w:t>
      </w:r>
      <w:proofErr w:type="spellEnd"/>
      <w:r w:rsidRPr="00CC3A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C3A09">
        <w:rPr>
          <w:rFonts w:ascii="Times New Roman" w:hAnsi="Times New Roman"/>
          <w:sz w:val="24"/>
          <w:szCs w:val="24"/>
        </w:rPr>
        <w:t>Oficiul</w:t>
      </w:r>
      <w:proofErr w:type="spellEnd"/>
      <w:r w:rsidRPr="00CC3A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3A09">
        <w:rPr>
          <w:rFonts w:ascii="Times New Roman" w:hAnsi="Times New Roman"/>
          <w:sz w:val="24"/>
          <w:szCs w:val="24"/>
        </w:rPr>
        <w:t>Registrului</w:t>
      </w:r>
      <w:proofErr w:type="spellEnd"/>
      <w:r w:rsidRPr="00CC3A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3A09">
        <w:rPr>
          <w:rFonts w:ascii="Times New Roman" w:hAnsi="Times New Roman"/>
          <w:sz w:val="24"/>
          <w:szCs w:val="24"/>
        </w:rPr>
        <w:t>Comertului</w:t>
      </w:r>
      <w:proofErr w:type="spellEnd"/>
      <w:r w:rsidRPr="00CC3A0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documentul</w:t>
      </w:r>
      <w:proofErr w:type="spellEnd"/>
      <w:r w:rsidRPr="00CC3A09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Pr="00CC3A09">
        <w:rPr>
          <w:rFonts w:ascii="Times New Roman" w:hAnsi="Times New Roman"/>
          <w:sz w:val="24"/>
          <w:szCs w:val="24"/>
        </w:rPr>
        <w:t>ate</w:t>
      </w:r>
      <w:r>
        <w:rPr>
          <w:rFonts w:ascii="Times New Roman" w:hAnsi="Times New Roman"/>
          <w:sz w:val="24"/>
          <w:szCs w:val="24"/>
        </w:rPr>
        <w:t>sta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statutul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r w:rsidRPr="0034612E">
        <w:rPr>
          <w:rFonts w:ascii="Times New Roman" w:hAnsi="Times New Roman"/>
          <w:b/>
          <w:sz w:val="24"/>
          <w:szCs w:val="24"/>
        </w:rPr>
        <w:t>IMM,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pentru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r w:rsidRPr="00CC3A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3A09">
        <w:rPr>
          <w:rFonts w:ascii="Times New Roman" w:hAnsi="Times New Roman"/>
          <w:sz w:val="24"/>
          <w:szCs w:val="24"/>
        </w:rPr>
        <w:t>beneficia</w:t>
      </w:r>
      <w:proofErr w:type="spellEnd"/>
      <w:r w:rsidRPr="00CC3A0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CC3A09">
        <w:rPr>
          <w:rFonts w:ascii="Times New Roman" w:hAnsi="Times New Roman"/>
          <w:sz w:val="24"/>
          <w:szCs w:val="24"/>
        </w:rPr>
        <w:t>prevederile</w:t>
      </w:r>
      <w:proofErr w:type="spellEnd"/>
      <w:r w:rsidRPr="00CC3A09">
        <w:rPr>
          <w:rFonts w:ascii="Times New Roman" w:hAnsi="Times New Roman"/>
          <w:sz w:val="24"/>
          <w:szCs w:val="24"/>
        </w:rPr>
        <w:t xml:space="preserve"> art. 16 din </w:t>
      </w:r>
      <w:proofErr w:type="spellStart"/>
      <w:r w:rsidRPr="00CC3A09">
        <w:rPr>
          <w:rFonts w:ascii="Times New Roman" w:hAnsi="Times New Roman"/>
          <w:sz w:val="24"/>
          <w:szCs w:val="24"/>
        </w:rPr>
        <w:t>Legea</w:t>
      </w:r>
      <w:proofErr w:type="spellEnd"/>
      <w:r w:rsidRPr="00CC3A09">
        <w:rPr>
          <w:rFonts w:ascii="Times New Roman" w:hAnsi="Times New Roman"/>
          <w:sz w:val="24"/>
          <w:szCs w:val="24"/>
        </w:rPr>
        <w:t xml:space="preserve"> nr.346/2004 (</w:t>
      </w:r>
      <w:proofErr w:type="spellStart"/>
      <w:r w:rsidRPr="00CC3A09">
        <w:rPr>
          <w:rFonts w:ascii="Times New Roman" w:hAnsi="Times New Roman"/>
          <w:sz w:val="24"/>
          <w:szCs w:val="24"/>
        </w:rPr>
        <w:t>daca</w:t>
      </w:r>
      <w:proofErr w:type="spellEnd"/>
      <w:r w:rsidRPr="00CC3A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3A09">
        <w:rPr>
          <w:rFonts w:ascii="Times New Roman" w:hAnsi="Times New Roman"/>
          <w:sz w:val="24"/>
          <w:szCs w:val="24"/>
        </w:rPr>
        <w:t>este</w:t>
      </w:r>
      <w:proofErr w:type="spellEnd"/>
      <w:r w:rsidRPr="00CC3A0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C3A09">
        <w:rPr>
          <w:rFonts w:ascii="Times New Roman" w:hAnsi="Times New Roman"/>
          <w:sz w:val="24"/>
          <w:szCs w:val="24"/>
        </w:rPr>
        <w:t>cazul</w:t>
      </w:r>
      <w:proofErr w:type="spellEnd"/>
      <w:r w:rsidRPr="00CC3A09"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Pr="00CC3A0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C3A09">
        <w:rPr>
          <w:rFonts w:ascii="Times New Roman" w:hAnsi="Times New Roman"/>
          <w:sz w:val="24"/>
          <w:szCs w:val="24"/>
        </w:rPr>
        <w:t>Ofertantul</w:t>
      </w:r>
      <w:proofErr w:type="spellEnd"/>
      <w:r w:rsidRPr="00CC3A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3A09">
        <w:rPr>
          <w:rFonts w:ascii="Times New Roman" w:hAnsi="Times New Roman"/>
          <w:sz w:val="24"/>
          <w:szCs w:val="24"/>
        </w:rPr>
        <w:t>va</w:t>
      </w:r>
      <w:proofErr w:type="spellEnd"/>
      <w:r w:rsidRPr="00CC3A09">
        <w:rPr>
          <w:rFonts w:ascii="Times New Roman" w:hAnsi="Times New Roman"/>
          <w:sz w:val="24"/>
          <w:szCs w:val="24"/>
        </w:rPr>
        <w:t xml:space="preserve"> face </w:t>
      </w:r>
      <w:proofErr w:type="spellStart"/>
      <w:r w:rsidRPr="00CC3A09">
        <w:rPr>
          <w:rFonts w:ascii="Times New Roman" w:hAnsi="Times New Roman"/>
          <w:sz w:val="24"/>
          <w:szCs w:val="24"/>
        </w:rPr>
        <w:t>dovada</w:t>
      </w:r>
      <w:proofErr w:type="spellEnd"/>
      <w:r w:rsidRPr="00CC3A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3A09"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z w:val="24"/>
          <w:szCs w:val="24"/>
        </w:rPr>
        <w:t>t</w:t>
      </w:r>
      <w:r w:rsidRPr="00CC3A09">
        <w:rPr>
          <w:rFonts w:ascii="Times New Roman" w:hAnsi="Times New Roman"/>
          <w:sz w:val="24"/>
          <w:szCs w:val="24"/>
        </w:rPr>
        <w:t>inerii</w:t>
      </w:r>
      <w:proofErr w:type="spellEnd"/>
      <w:r w:rsidRPr="00CC3A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3A09">
        <w:rPr>
          <w:rFonts w:ascii="Times New Roman" w:hAnsi="Times New Roman"/>
          <w:sz w:val="24"/>
          <w:szCs w:val="24"/>
        </w:rPr>
        <w:lastRenderedPageBreak/>
        <w:t>Certificatului</w:t>
      </w:r>
      <w:proofErr w:type="spellEnd"/>
      <w:r w:rsidRPr="00CC3A09"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r w:rsidRPr="00CC3A09">
        <w:rPr>
          <w:rFonts w:ascii="Times New Roman" w:hAnsi="Times New Roman"/>
          <w:sz w:val="24"/>
          <w:szCs w:val="24"/>
        </w:rPr>
        <w:t>nregistrare</w:t>
      </w:r>
      <w:proofErr w:type="spellEnd"/>
      <w:r w:rsidRPr="00CC3A0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 w:rsidRPr="00CC3A09">
        <w:rPr>
          <w:rFonts w:ascii="Times New Roman" w:hAnsi="Times New Roman"/>
          <w:sz w:val="24"/>
          <w:szCs w:val="24"/>
        </w:rPr>
        <w:t xml:space="preserve">i </w:t>
      </w:r>
      <w:proofErr w:type="spellStart"/>
      <w:r w:rsidRPr="00CC3A09">
        <w:rPr>
          <w:rFonts w:ascii="Times New Roman" w:hAnsi="Times New Roman"/>
          <w:sz w:val="24"/>
          <w:szCs w:val="24"/>
        </w:rPr>
        <w:t>Implementare</w:t>
      </w:r>
      <w:proofErr w:type="spellEnd"/>
      <w:r w:rsidRPr="00CC3A09">
        <w:rPr>
          <w:rFonts w:ascii="Times New Roman" w:hAnsi="Times New Roman"/>
          <w:sz w:val="24"/>
          <w:szCs w:val="24"/>
        </w:rPr>
        <w:t xml:space="preserve"> al </w:t>
      </w:r>
      <w:proofErr w:type="spellStart"/>
      <w:r w:rsidRPr="00CC3A09">
        <w:rPr>
          <w:rFonts w:ascii="Times New Roman" w:hAnsi="Times New Roman"/>
          <w:sz w:val="24"/>
          <w:szCs w:val="24"/>
        </w:rPr>
        <w:t>Sistemului</w:t>
      </w:r>
      <w:proofErr w:type="spellEnd"/>
      <w:r w:rsidRPr="00CC3A09">
        <w:rPr>
          <w:rFonts w:ascii="Times New Roman" w:hAnsi="Times New Roman"/>
          <w:sz w:val="24"/>
          <w:szCs w:val="24"/>
        </w:rPr>
        <w:t xml:space="preserve"> de Management al </w:t>
      </w:r>
      <w:proofErr w:type="spellStart"/>
      <w:r w:rsidRPr="00CC3A09">
        <w:rPr>
          <w:rFonts w:ascii="Times New Roman" w:hAnsi="Times New Roman"/>
          <w:sz w:val="24"/>
          <w:szCs w:val="24"/>
        </w:rPr>
        <w:t>Calit</w:t>
      </w:r>
      <w:r>
        <w:rPr>
          <w:rFonts w:ascii="Times New Roman" w:hAnsi="Times New Roman"/>
          <w:sz w:val="24"/>
          <w:szCs w:val="24"/>
        </w:rPr>
        <w:t>at</w:t>
      </w:r>
      <w:r w:rsidRPr="00CC3A09">
        <w:rPr>
          <w:rFonts w:ascii="Times New Roman" w:hAnsi="Times New Roman"/>
          <w:sz w:val="24"/>
          <w:szCs w:val="24"/>
        </w:rPr>
        <w:t>ii</w:t>
      </w:r>
      <w:proofErr w:type="spellEnd"/>
      <w:r w:rsidRPr="00CC3A09">
        <w:rPr>
          <w:rFonts w:ascii="Times New Roman" w:hAnsi="Times New Roman"/>
          <w:sz w:val="24"/>
          <w:szCs w:val="24"/>
        </w:rPr>
        <w:t xml:space="preserve"> </w:t>
      </w:r>
      <w:r w:rsidRPr="0034612E">
        <w:rPr>
          <w:rFonts w:ascii="Times New Roman" w:hAnsi="Times New Roman"/>
          <w:b/>
          <w:sz w:val="24"/>
          <w:szCs w:val="24"/>
        </w:rPr>
        <w:t xml:space="preserve">SR EN ISO </w:t>
      </w:r>
      <w:r>
        <w:rPr>
          <w:rFonts w:ascii="Times New Roman" w:hAnsi="Times New Roman"/>
          <w:b/>
          <w:sz w:val="24"/>
          <w:szCs w:val="24"/>
        </w:rPr>
        <w:t xml:space="preserve">din </w:t>
      </w:r>
      <w:proofErr w:type="spellStart"/>
      <w:r>
        <w:rPr>
          <w:rFonts w:ascii="Times New Roman" w:hAnsi="Times New Roman"/>
          <w:b/>
          <w:sz w:val="24"/>
          <w:szCs w:val="24"/>
        </w:rPr>
        <w:t>seria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34612E">
        <w:rPr>
          <w:rFonts w:ascii="Times New Roman" w:hAnsi="Times New Roman"/>
          <w:b/>
          <w:sz w:val="24"/>
          <w:szCs w:val="24"/>
        </w:rPr>
        <w:t>9001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C3A09">
        <w:rPr>
          <w:rFonts w:ascii="Times New Roman" w:hAnsi="Times New Roman"/>
          <w:sz w:val="24"/>
          <w:szCs w:val="24"/>
        </w:rPr>
        <w:t>sau</w:t>
      </w:r>
      <w:proofErr w:type="spellEnd"/>
      <w:r w:rsidRPr="00CC3A09">
        <w:rPr>
          <w:rFonts w:ascii="Times New Roman" w:hAnsi="Times New Roman"/>
          <w:sz w:val="24"/>
          <w:szCs w:val="24"/>
        </w:rPr>
        <w:t xml:space="preserve"> Standard </w:t>
      </w:r>
      <w:proofErr w:type="spellStart"/>
      <w:r w:rsidRPr="00CC3A09">
        <w:rPr>
          <w:rFonts w:ascii="Times New Roman" w:hAnsi="Times New Roman"/>
          <w:sz w:val="24"/>
          <w:szCs w:val="24"/>
        </w:rPr>
        <w:t>echivalent</w:t>
      </w:r>
      <w:proofErr w:type="spellEnd"/>
      <w:r w:rsidRPr="00CC3A0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in </w:t>
      </w:r>
      <w:proofErr w:type="spellStart"/>
      <w:r>
        <w:rPr>
          <w:rFonts w:ascii="Times New Roman" w:hAnsi="Times New Roman"/>
          <w:sz w:val="24"/>
          <w:szCs w:val="24"/>
        </w:rPr>
        <w:t>termen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valabilitate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0575E" w:rsidRDefault="0060575E" w:rsidP="00413C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C3A09">
        <w:rPr>
          <w:rFonts w:ascii="Times New Roman" w:hAnsi="Times New Roman"/>
          <w:sz w:val="24"/>
          <w:szCs w:val="24"/>
        </w:rPr>
        <w:t>Ofertantul</w:t>
      </w:r>
      <w:proofErr w:type="spellEnd"/>
      <w:r w:rsidRPr="00CC3A0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C3A09">
        <w:rPr>
          <w:rFonts w:ascii="Times New Roman" w:hAnsi="Times New Roman"/>
          <w:sz w:val="24"/>
          <w:szCs w:val="24"/>
        </w:rPr>
        <w:t>va</w:t>
      </w:r>
      <w:proofErr w:type="spellEnd"/>
      <w:proofErr w:type="gramEnd"/>
      <w:r w:rsidRPr="00CC3A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3A09">
        <w:rPr>
          <w:rFonts w:ascii="Times New Roman" w:hAnsi="Times New Roman"/>
          <w:sz w:val="24"/>
          <w:szCs w:val="24"/>
        </w:rPr>
        <w:t>respecta</w:t>
      </w:r>
      <w:proofErr w:type="spellEnd"/>
      <w:r w:rsidRPr="00CC3A09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CC3A09">
        <w:rPr>
          <w:rFonts w:ascii="Times New Roman" w:hAnsi="Times New Roman"/>
          <w:sz w:val="24"/>
          <w:szCs w:val="24"/>
        </w:rPr>
        <w:t>totalitate</w:t>
      </w:r>
      <w:proofErr w:type="spellEnd"/>
      <w:r w:rsidRPr="00CC3A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3A09">
        <w:rPr>
          <w:rFonts w:ascii="Times New Roman" w:hAnsi="Times New Roman"/>
          <w:sz w:val="24"/>
          <w:szCs w:val="24"/>
        </w:rPr>
        <w:t>cerintele</w:t>
      </w:r>
      <w:proofErr w:type="spellEnd"/>
      <w:r w:rsidRPr="00CC3A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3A09">
        <w:rPr>
          <w:rFonts w:ascii="Times New Roman" w:hAnsi="Times New Roman"/>
          <w:sz w:val="24"/>
          <w:szCs w:val="24"/>
        </w:rPr>
        <w:t>documentatiei</w:t>
      </w:r>
      <w:proofErr w:type="spellEnd"/>
      <w:r w:rsidRPr="00CC3A0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C3A09">
        <w:rPr>
          <w:rFonts w:ascii="Times New Roman" w:hAnsi="Times New Roman"/>
          <w:sz w:val="24"/>
          <w:szCs w:val="24"/>
        </w:rPr>
        <w:t>Ofertan</w:t>
      </w:r>
      <w:r>
        <w:rPr>
          <w:rFonts w:ascii="Times New Roman" w:hAnsi="Times New Roman"/>
          <w:sz w:val="24"/>
          <w:szCs w:val="24"/>
        </w:rPr>
        <w:t>t</w:t>
      </w:r>
      <w:r w:rsidRPr="00CC3A09">
        <w:rPr>
          <w:rFonts w:ascii="Times New Roman" w:hAnsi="Times New Roman"/>
          <w:sz w:val="24"/>
          <w:szCs w:val="24"/>
        </w:rPr>
        <w:t>ii</w:t>
      </w:r>
      <w:proofErr w:type="spellEnd"/>
      <w:r w:rsidRPr="00CC3A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3A09">
        <w:rPr>
          <w:rFonts w:ascii="Times New Roman" w:hAnsi="Times New Roman"/>
          <w:sz w:val="24"/>
          <w:szCs w:val="24"/>
        </w:rPr>
        <w:t>vor</w:t>
      </w:r>
      <w:proofErr w:type="spellEnd"/>
      <w:r w:rsidRPr="00CC3A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3A09">
        <w:rPr>
          <w:rFonts w:ascii="Times New Roman" w:hAnsi="Times New Roman"/>
          <w:sz w:val="24"/>
          <w:szCs w:val="24"/>
        </w:rPr>
        <w:t>prezenta</w:t>
      </w:r>
      <w:proofErr w:type="spellEnd"/>
      <w:r w:rsidRPr="00CC3A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3A09">
        <w:rPr>
          <w:rFonts w:ascii="Times New Roman" w:hAnsi="Times New Roman"/>
          <w:sz w:val="24"/>
          <w:szCs w:val="24"/>
        </w:rPr>
        <w:t>Propunerea</w:t>
      </w:r>
      <w:proofErr w:type="spellEnd"/>
      <w:r w:rsidRPr="00CC3A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3A09">
        <w:rPr>
          <w:rFonts w:ascii="Times New Roman" w:hAnsi="Times New Roman"/>
          <w:sz w:val="24"/>
          <w:szCs w:val="24"/>
        </w:rPr>
        <w:t>Tehnic</w:t>
      </w:r>
      <w:r>
        <w:rPr>
          <w:rFonts w:ascii="Times New Roman" w:hAnsi="Times New Roman"/>
          <w:sz w:val="24"/>
          <w:szCs w:val="24"/>
        </w:rPr>
        <w:t>a</w:t>
      </w:r>
      <w:proofErr w:type="spellEnd"/>
      <w:r>
        <w:rPr>
          <w:rFonts w:ascii="Times New Roman" w:hAnsi="Times New Roman"/>
          <w:sz w:val="24"/>
          <w:szCs w:val="24"/>
        </w:rPr>
        <w:t xml:space="preserve"> care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va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respecta</w:t>
      </w:r>
      <w:proofErr w:type="spellEnd"/>
      <w:r w:rsidRPr="00CC3A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3A09">
        <w:rPr>
          <w:rFonts w:ascii="Times New Roman" w:hAnsi="Times New Roman"/>
          <w:sz w:val="24"/>
          <w:szCs w:val="24"/>
        </w:rPr>
        <w:t>cerin</w:t>
      </w:r>
      <w:r>
        <w:rPr>
          <w:rFonts w:ascii="Times New Roman" w:hAnsi="Times New Roman"/>
          <w:sz w:val="24"/>
          <w:szCs w:val="24"/>
        </w:rPr>
        <w:t>t</w:t>
      </w:r>
      <w:r w:rsidRPr="00CC3A09">
        <w:rPr>
          <w:rFonts w:ascii="Times New Roman" w:hAnsi="Times New Roman"/>
          <w:sz w:val="24"/>
          <w:szCs w:val="24"/>
        </w:rPr>
        <w:t>ele</w:t>
      </w:r>
      <w:proofErr w:type="spellEnd"/>
      <w:r w:rsidRPr="00CC3A09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CC3A09">
        <w:rPr>
          <w:rFonts w:ascii="Times New Roman" w:hAnsi="Times New Roman"/>
          <w:sz w:val="24"/>
          <w:szCs w:val="24"/>
        </w:rPr>
        <w:t>caietul</w:t>
      </w:r>
      <w:proofErr w:type="spellEnd"/>
      <w:r w:rsidRPr="00CC3A0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CC3A09">
        <w:rPr>
          <w:rFonts w:ascii="Times New Roman" w:hAnsi="Times New Roman"/>
          <w:sz w:val="24"/>
          <w:szCs w:val="24"/>
        </w:rPr>
        <w:t>sarcini</w:t>
      </w:r>
      <w:proofErr w:type="spellEnd"/>
      <w:r w:rsidRPr="00CC3A09">
        <w:rPr>
          <w:rFonts w:ascii="Times New Roman" w:hAnsi="Times New Roman"/>
          <w:sz w:val="24"/>
          <w:szCs w:val="24"/>
        </w:rPr>
        <w:t>.</w:t>
      </w:r>
    </w:p>
    <w:p w:rsidR="0060575E" w:rsidRPr="00F34CA1" w:rsidRDefault="0060575E" w:rsidP="00413C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575E" w:rsidRPr="00F34CA1" w:rsidRDefault="0060575E" w:rsidP="00981E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F34CA1">
        <w:rPr>
          <w:rFonts w:ascii="Times New Roman" w:hAnsi="Times New Roman"/>
          <w:b/>
          <w:sz w:val="24"/>
          <w:szCs w:val="24"/>
        </w:rPr>
        <w:t>Prevederile</w:t>
      </w:r>
      <w:proofErr w:type="spellEnd"/>
      <w:r w:rsidRPr="00F34CA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b/>
          <w:sz w:val="24"/>
          <w:szCs w:val="24"/>
        </w:rPr>
        <w:t>prezentului</w:t>
      </w:r>
      <w:proofErr w:type="spellEnd"/>
      <w:r w:rsidRPr="00F34CA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b/>
          <w:sz w:val="24"/>
          <w:szCs w:val="24"/>
        </w:rPr>
        <w:t>anunt</w:t>
      </w:r>
      <w:proofErr w:type="spellEnd"/>
      <w:r w:rsidRPr="00F34CA1">
        <w:rPr>
          <w:rFonts w:ascii="Times New Roman" w:hAnsi="Times New Roman"/>
          <w:b/>
          <w:sz w:val="24"/>
          <w:szCs w:val="24"/>
        </w:rPr>
        <w:t xml:space="preserve"> se </w:t>
      </w:r>
      <w:proofErr w:type="spellStart"/>
      <w:r w:rsidRPr="00F34CA1">
        <w:rPr>
          <w:rFonts w:ascii="Times New Roman" w:hAnsi="Times New Roman"/>
          <w:b/>
          <w:sz w:val="24"/>
          <w:szCs w:val="24"/>
        </w:rPr>
        <w:t>completeaza</w:t>
      </w:r>
      <w:proofErr w:type="spellEnd"/>
      <w:r w:rsidRPr="00F34CA1">
        <w:rPr>
          <w:rFonts w:ascii="Times New Roman" w:hAnsi="Times New Roman"/>
          <w:b/>
          <w:sz w:val="24"/>
          <w:szCs w:val="24"/>
        </w:rPr>
        <w:t xml:space="preserve"> cu </w:t>
      </w:r>
      <w:proofErr w:type="spellStart"/>
      <w:r w:rsidRPr="00F34CA1">
        <w:rPr>
          <w:rFonts w:ascii="Times New Roman" w:hAnsi="Times New Roman"/>
          <w:b/>
          <w:sz w:val="24"/>
          <w:szCs w:val="24"/>
        </w:rPr>
        <w:t>prevederile</w:t>
      </w:r>
      <w:proofErr w:type="spellEnd"/>
      <w:r w:rsidRPr="00F34CA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b/>
          <w:sz w:val="24"/>
          <w:szCs w:val="24"/>
        </w:rPr>
        <w:t>caietului</w:t>
      </w:r>
      <w:proofErr w:type="spellEnd"/>
      <w:r w:rsidRPr="00F34CA1"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 w:rsidRPr="00F34CA1">
        <w:rPr>
          <w:rFonts w:ascii="Times New Roman" w:hAnsi="Times New Roman"/>
          <w:b/>
          <w:sz w:val="24"/>
          <w:szCs w:val="24"/>
        </w:rPr>
        <w:t>sarcini</w:t>
      </w:r>
      <w:proofErr w:type="spellEnd"/>
      <w:r w:rsidRPr="00F34CA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b/>
          <w:sz w:val="24"/>
          <w:szCs w:val="24"/>
        </w:rPr>
        <w:t>postat</w:t>
      </w:r>
      <w:proofErr w:type="spellEnd"/>
      <w:r w:rsidRPr="00F34CA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b/>
          <w:sz w:val="24"/>
          <w:szCs w:val="24"/>
        </w:rPr>
        <w:t>pe</w:t>
      </w:r>
      <w:proofErr w:type="spellEnd"/>
      <w:r w:rsidRPr="00F34CA1">
        <w:rPr>
          <w:rFonts w:ascii="Times New Roman" w:hAnsi="Times New Roman"/>
          <w:b/>
          <w:sz w:val="24"/>
          <w:szCs w:val="24"/>
        </w:rPr>
        <w:t xml:space="preserve"> site-</w:t>
      </w:r>
      <w:proofErr w:type="spellStart"/>
      <w:r w:rsidRPr="00F34CA1">
        <w:rPr>
          <w:rFonts w:ascii="Times New Roman" w:hAnsi="Times New Roman"/>
          <w:b/>
          <w:sz w:val="24"/>
          <w:szCs w:val="24"/>
        </w:rPr>
        <w:t>ul</w:t>
      </w:r>
      <w:proofErr w:type="spellEnd"/>
      <w:r w:rsidRPr="00F34CA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b/>
          <w:sz w:val="24"/>
          <w:szCs w:val="24"/>
        </w:rPr>
        <w:t>autoritatii</w:t>
      </w:r>
      <w:proofErr w:type="spellEnd"/>
      <w:r w:rsidRPr="00F34CA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b/>
          <w:sz w:val="24"/>
          <w:szCs w:val="24"/>
        </w:rPr>
        <w:t>contractante</w:t>
      </w:r>
      <w:proofErr w:type="spellEnd"/>
      <w:r w:rsidRPr="00F34CA1">
        <w:rPr>
          <w:rFonts w:ascii="Times New Roman" w:hAnsi="Times New Roman"/>
          <w:b/>
          <w:sz w:val="24"/>
          <w:szCs w:val="24"/>
        </w:rPr>
        <w:t>.</w:t>
      </w:r>
      <w:proofErr w:type="gramEnd"/>
    </w:p>
    <w:p w:rsidR="0060575E" w:rsidRPr="00F34CA1" w:rsidRDefault="0060575E" w:rsidP="00981E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575E" w:rsidRDefault="0060575E" w:rsidP="00F821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4CA1">
        <w:rPr>
          <w:rFonts w:ascii="Times New Roman" w:hAnsi="Times New Roman"/>
          <w:b/>
          <w:sz w:val="24"/>
          <w:szCs w:val="24"/>
          <w:u w:val="single"/>
        </w:rPr>
        <w:t>CRITERII ADJUDECARE</w:t>
      </w:r>
      <w:r w:rsidRPr="00F34CA1">
        <w:rPr>
          <w:rFonts w:ascii="Times New Roman" w:hAnsi="Times New Roman"/>
          <w:b/>
          <w:sz w:val="24"/>
          <w:szCs w:val="24"/>
        </w:rPr>
        <w:t xml:space="preserve">: </w:t>
      </w:r>
      <w:proofErr w:type="spellStart"/>
      <w:r w:rsidRPr="00F34CA1">
        <w:rPr>
          <w:rFonts w:ascii="Times New Roman" w:hAnsi="Times New Roman"/>
          <w:sz w:val="24"/>
          <w:szCs w:val="24"/>
        </w:rPr>
        <w:t>pretul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cel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mai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F34CA1">
        <w:rPr>
          <w:rFonts w:ascii="Times New Roman" w:hAnsi="Times New Roman"/>
          <w:sz w:val="24"/>
          <w:szCs w:val="24"/>
        </w:rPr>
        <w:t>scazut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F34CA1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F34CA1">
        <w:rPr>
          <w:rFonts w:ascii="Times New Roman" w:hAnsi="Times New Roman"/>
          <w:sz w:val="24"/>
          <w:szCs w:val="24"/>
        </w:rPr>
        <w:t>indeplinirea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tuturor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cerintelor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F34CA1">
        <w:rPr>
          <w:rFonts w:ascii="Times New Roman" w:hAnsi="Times New Roman"/>
          <w:sz w:val="24"/>
          <w:szCs w:val="24"/>
        </w:rPr>
        <w:t>documentatia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F34CA1">
        <w:rPr>
          <w:rFonts w:ascii="Times New Roman" w:hAnsi="Times New Roman"/>
          <w:sz w:val="24"/>
          <w:szCs w:val="24"/>
        </w:rPr>
        <w:t>atribuire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. 1. </w:t>
      </w:r>
      <w:proofErr w:type="spellStart"/>
      <w:r w:rsidRPr="00F34CA1">
        <w:rPr>
          <w:rFonts w:ascii="Times New Roman" w:hAnsi="Times New Roman"/>
          <w:sz w:val="24"/>
          <w:szCs w:val="24"/>
        </w:rPr>
        <w:t>Propunerea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tehnica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- </w:t>
      </w:r>
      <w:proofErr w:type="spellStart"/>
      <w:proofErr w:type="gramStart"/>
      <w:r w:rsidRPr="00F34CA1">
        <w:rPr>
          <w:rFonts w:ascii="Times New Roman" w:hAnsi="Times New Roman"/>
          <w:sz w:val="24"/>
          <w:szCs w:val="24"/>
        </w:rPr>
        <w:t>va</w:t>
      </w:r>
      <w:proofErr w:type="spellEnd"/>
      <w:proofErr w:type="gram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respecta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cerintele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F34CA1">
        <w:rPr>
          <w:rFonts w:ascii="Times New Roman" w:hAnsi="Times New Roman"/>
          <w:sz w:val="24"/>
          <w:szCs w:val="24"/>
        </w:rPr>
        <w:t>Caietul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F34CA1">
        <w:rPr>
          <w:rFonts w:ascii="Times New Roman" w:hAnsi="Times New Roman"/>
          <w:sz w:val="24"/>
          <w:szCs w:val="24"/>
        </w:rPr>
        <w:t>sarcini</w:t>
      </w:r>
      <w:proofErr w:type="spellEnd"/>
    </w:p>
    <w:p w:rsidR="0060575E" w:rsidRDefault="0060575E" w:rsidP="00F821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575E" w:rsidRDefault="0060575E" w:rsidP="00F821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4CA1">
        <w:rPr>
          <w:rFonts w:ascii="Times New Roman" w:hAnsi="Times New Roman"/>
          <w:sz w:val="24"/>
          <w:szCs w:val="24"/>
        </w:rPr>
        <w:t xml:space="preserve"> 2. </w:t>
      </w:r>
      <w:proofErr w:type="spellStart"/>
      <w:r w:rsidRPr="00F34CA1">
        <w:rPr>
          <w:rFonts w:ascii="Times New Roman" w:hAnsi="Times New Roman"/>
          <w:sz w:val="24"/>
          <w:szCs w:val="24"/>
        </w:rPr>
        <w:t>Propunerea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financiara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- </w:t>
      </w:r>
      <w:proofErr w:type="spellStart"/>
      <w:proofErr w:type="gramStart"/>
      <w:r w:rsidRPr="00F34CA1">
        <w:rPr>
          <w:rFonts w:ascii="Times New Roman" w:hAnsi="Times New Roman"/>
          <w:sz w:val="24"/>
          <w:szCs w:val="24"/>
        </w:rPr>
        <w:t>va</w:t>
      </w:r>
      <w:proofErr w:type="spellEnd"/>
      <w:proofErr w:type="gram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fi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detaliata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conform </w:t>
      </w:r>
      <w:proofErr w:type="spellStart"/>
      <w:r w:rsidRPr="00F34CA1">
        <w:rPr>
          <w:rFonts w:ascii="Times New Roman" w:hAnsi="Times New Roman"/>
          <w:sz w:val="24"/>
          <w:szCs w:val="24"/>
        </w:rPr>
        <w:t>cerintelor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F34CA1">
        <w:rPr>
          <w:rFonts w:ascii="Times New Roman" w:hAnsi="Times New Roman"/>
          <w:sz w:val="24"/>
          <w:szCs w:val="24"/>
        </w:rPr>
        <w:t>Caietul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F34CA1">
        <w:rPr>
          <w:rFonts w:ascii="Times New Roman" w:hAnsi="Times New Roman"/>
          <w:sz w:val="24"/>
          <w:szCs w:val="24"/>
        </w:rPr>
        <w:t>sarcini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34CA1">
        <w:rPr>
          <w:rFonts w:ascii="Times New Roman" w:hAnsi="Times New Roman"/>
          <w:sz w:val="24"/>
          <w:szCs w:val="24"/>
        </w:rPr>
        <w:t>Ofertantul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F34CA1">
        <w:rPr>
          <w:rFonts w:ascii="Times New Roman" w:hAnsi="Times New Roman"/>
          <w:sz w:val="24"/>
          <w:szCs w:val="24"/>
        </w:rPr>
        <w:t>va</w:t>
      </w:r>
      <w:proofErr w:type="spellEnd"/>
      <w:proofErr w:type="gram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respecta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F34CA1">
        <w:rPr>
          <w:rFonts w:ascii="Times New Roman" w:hAnsi="Times New Roman"/>
          <w:sz w:val="24"/>
          <w:szCs w:val="24"/>
        </w:rPr>
        <w:t>totalitate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cerintele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documentatiei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.</w:t>
      </w:r>
      <w:proofErr w:type="spellStart"/>
      <w:r w:rsidRPr="00F34CA1">
        <w:rPr>
          <w:rFonts w:ascii="Times New Roman" w:hAnsi="Times New Roman"/>
          <w:sz w:val="24"/>
          <w:szCs w:val="24"/>
        </w:rPr>
        <w:t>Finalizarea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achizitiei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F34CA1">
        <w:rPr>
          <w:rFonts w:ascii="Times New Roman" w:hAnsi="Times New Roman"/>
          <w:sz w:val="24"/>
          <w:szCs w:val="24"/>
        </w:rPr>
        <w:t>va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face </w:t>
      </w:r>
      <w:r w:rsidR="003C2CC8">
        <w:rPr>
          <w:rFonts w:ascii="Times New Roman" w:hAnsi="Times New Roman"/>
          <w:sz w:val="24"/>
          <w:szCs w:val="24"/>
        </w:rPr>
        <w:t>i</w:t>
      </w:r>
      <w:r w:rsidRPr="00F34CA1">
        <w:rPr>
          <w:rFonts w:ascii="Times New Roman" w:hAnsi="Times New Roman"/>
          <w:sz w:val="24"/>
          <w:szCs w:val="24"/>
        </w:rPr>
        <w:t xml:space="preserve">n SEAP </w:t>
      </w:r>
      <w:proofErr w:type="spellStart"/>
      <w:r w:rsidRPr="00F34CA1">
        <w:rPr>
          <w:rFonts w:ascii="Times New Roman" w:hAnsi="Times New Roman"/>
          <w:sz w:val="24"/>
          <w:szCs w:val="24"/>
        </w:rPr>
        <w:t>prin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intermediul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catalogului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electronic. </w:t>
      </w:r>
      <w:proofErr w:type="spellStart"/>
      <w:r w:rsidRPr="00F34CA1">
        <w:rPr>
          <w:rFonts w:ascii="Times New Roman" w:hAnsi="Times New Roman"/>
          <w:sz w:val="24"/>
          <w:szCs w:val="24"/>
        </w:rPr>
        <w:t>Ofertantul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castigator </w:t>
      </w:r>
      <w:proofErr w:type="spellStart"/>
      <w:r w:rsidRPr="00F34CA1">
        <w:rPr>
          <w:rFonts w:ascii="Times New Roman" w:hAnsi="Times New Roman"/>
          <w:sz w:val="24"/>
          <w:szCs w:val="24"/>
        </w:rPr>
        <w:t>isi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F34CA1">
        <w:rPr>
          <w:rFonts w:ascii="Times New Roman" w:hAnsi="Times New Roman"/>
          <w:sz w:val="24"/>
          <w:szCs w:val="24"/>
        </w:rPr>
        <w:t>va</w:t>
      </w:r>
      <w:proofErr w:type="spellEnd"/>
      <w:proofErr w:type="gram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depune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oferta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in SEAP, sub </w:t>
      </w:r>
      <w:proofErr w:type="spellStart"/>
      <w:r w:rsidRPr="00F34CA1">
        <w:rPr>
          <w:rFonts w:ascii="Times New Roman" w:hAnsi="Times New Roman"/>
          <w:sz w:val="24"/>
          <w:szCs w:val="24"/>
        </w:rPr>
        <w:t>denumirea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si </w:t>
      </w:r>
      <w:proofErr w:type="spellStart"/>
      <w:r w:rsidRPr="00F34CA1">
        <w:rPr>
          <w:rFonts w:ascii="Times New Roman" w:hAnsi="Times New Roman"/>
          <w:sz w:val="24"/>
          <w:szCs w:val="24"/>
        </w:rPr>
        <w:t>codul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CPV din </w:t>
      </w:r>
      <w:proofErr w:type="spellStart"/>
      <w:r w:rsidRPr="00F34CA1">
        <w:rPr>
          <w:rFonts w:ascii="Times New Roman" w:hAnsi="Times New Roman"/>
          <w:sz w:val="24"/>
          <w:szCs w:val="24"/>
        </w:rPr>
        <w:t>prezentul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anunt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34CA1">
        <w:rPr>
          <w:rFonts w:ascii="Times New Roman" w:hAnsi="Times New Roman"/>
          <w:sz w:val="24"/>
          <w:szCs w:val="24"/>
        </w:rPr>
        <w:t>pana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F34CA1">
        <w:rPr>
          <w:rFonts w:ascii="Times New Roman" w:hAnsi="Times New Roman"/>
          <w:sz w:val="24"/>
          <w:szCs w:val="24"/>
        </w:rPr>
        <w:t>semnarea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contractului.Potentialii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ofertanti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au </w:t>
      </w:r>
      <w:proofErr w:type="spellStart"/>
      <w:r w:rsidRPr="00F34CA1">
        <w:rPr>
          <w:rFonts w:ascii="Times New Roman" w:hAnsi="Times New Roman"/>
          <w:sz w:val="24"/>
          <w:szCs w:val="24"/>
        </w:rPr>
        <w:t>obligatia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de a </w:t>
      </w:r>
      <w:proofErr w:type="spellStart"/>
      <w:r w:rsidRPr="00F34CA1">
        <w:rPr>
          <w:rFonts w:ascii="Times New Roman" w:hAnsi="Times New Roman"/>
          <w:sz w:val="24"/>
          <w:szCs w:val="24"/>
        </w:rPr>
        <w:t>verifica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zilnic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invitatia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F34CA1">
        <w:rPr>
          <w:rFonts w:ascii="Times New Roman" w:hAnsi="Times New Roman"/>
          <w:sz w:val="24"/>
          <w:szCs w:val="24"/>
        </w:rPr>
        <w:t>participare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postata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pe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site-</w:t>
      </w:r>
      <w:proofErr w:type="spellStart"/>
      <w:r w:rsidRPr="00F34CA1">
        <w:rPr>
          <w:rFonts w:ascii="Times New Roman" w:hAnsi="Times New Roman"/>
          <w:sz w:val="24"/>
          <w:szCs w:val="24"/>
        </w:rPr>
        <w:t>ul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autoritatii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contractante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, www.brasovcity.ro, </w:t>
      </w:r>
      <w:proofErr w:type="spellStart"/>
      <w:r w:rsidRPr="00F34CA1">
        <w:rPr>
          <w:rFonts w:ascii="Times New Roman" w:hAnsi="Times New Roman"/>
          <w:sz w:val="24"/>
          <w:szCs w:val="24"/>
        </w:rPr>
        <w:t>pentru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eventuale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completari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si/</w:t>
      </w:r>
      <w:proofErr w:type="spellStart"/>
      <w:r w:rsidRPr="00F34CA1">
        <w:rPr>
          <w:rFonts w:ascii="Times New Roman" w:hAnsi="Times New Roman"/>
          <w:sz w:val="24"/>
          <w:szCs w:val="24"/>
        </w:rPr>
        <w:t>sau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clarificari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</w:p>
    <w:p w:rsidR="0060575E" w:rsidRPr="00F34CA1" w:rsidRDefault="0060575E" w:rsidP="00F821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575E" w:rsidRPr="00F34CA1" w:rsidRDefault="0060575E" w:rsidP="00F82104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F34CA1">
        <w:rPr>
          <w:rFonts w:ascii="Times New Roman" w:hAnsi="Times New Roman"/>
          <w:b/>
          <w:sz w:val="24"/>
          <w:szCs w:val="24"/>
          <w:u w:val="single"/>
        </w:rPr>
        <w:t>TERMEN LIMITA PRIMIRE OFERTE</w:t>
      </w:r>
      <w:r w:rsidRPr="00F34CA1">
        <w:rPr>
          <w:rFonts w:ascii="Times New Roman" w:hAnsi="Times New Roman"/>
          <w:b/>
          <w:sz w:val="24"/>
          <w:szCs w:val="24"/>
        </w:rPr>
        <w:t xml:space="preserve">:   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19.04.2016 </w:t>
      </w:r>
      <w:proofErr w:type="spellStart"/>
      <w:r>
        <w:rPr>
          <w:rFonts w:ascii="Times New Roman" w:hAnsi="Times New Roman"/>
          <w:b/>
          <w:color w:val="FF0000"/>
          <w:sz w:val="24"/>
          <w:szCs w:val="24"/>
        </w:rPr>
        <w:t>ora</w:t>
      </w:r>
      <w:proofErr w:type="spellEnd"/>
      <w:r>
        <w:rPr>
          <w:rFonts w:ascii="Times New Roman" w:hAnsi="Times New Roman"/>
          <w:b/>
          <w:color w:val="FF0000"/>
          <w:sz w:val="24"/>
          <w:szCs w:val="24"/>
        </w:rPr>
        <w:t xml:space="preserve"> 11</w:t>
      </w:r>
      <w:r w:rsidRPr="00F34CA1">
        <w:rPr>
          <w:rFonts w:ascii="Times New Roman" w:hAnsi="Times New Roman"/>
          <w:b/>
          <w:color w:val="FF0000"/>
          <w:sz w:val="24"/>
          <w:szCs w:val="24"/>
        </w:rPr>
        <w:t xml:space="preserve">:00.  </w:t>
      </w:r>
    </w:p>
    <w:p w:rsidR="0060575E" w:rsidRPr="00F34CA1" w:rsidRDefault="0060575E" w:rsidP="00F8210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0575E" w:rsidRDefault="0060575E" w:rsidP="00AE5FDB">
      <w:pPr>
        <w:jc w:val="both"/>
        <w:rPr>
          <w:rFonts w:ascii="Times New Roman" w:hAnsi="Times New Roman"/>
          <w:sz w:val="24"/>
          <w:szCs w:val="24"/>
        </w:rPr>
      </w:pPr>
      <w:r w:rsidRPr="00F34CA1">
        <w:rPr>
          <w:rFonts w:ascii="Times New Roman" w:hAnsi="Times New Roman"/>
          <w:b/>
          <w:sz w:val="24"/>
          <w:szCs w:val="24"/>
          <w:u w:val="single"/>
        </w:rPr>
        <w:t>INFORMATII SUPLIMENTARE</w:t>
      </w:r>
      <w:r w:rsidRPr="00F34CA1">
        <w:rPr>
          <w:rFonts w:ascii="Times New Roman" w:hAnsi="Times New Roman"/>
          <w:b/>
          <w:sz w:val="24"/>
          <w:szCs w:val="24"/>
        </w:rPr>
        <w:t xml:space="preserve">: </w:t>
      </w:r>
      <w:proofErr w:type="spellStart"/>
      <w:r w:rsidRPr="00F34CA1">
        <w:rPr>
          <w:rFonts w:ascii="Times New Roman" w:hAnsi="Times New Roman"/>
          <w:sz w:val="24"/>
          <w:szCs w:val="24"/>
        </w:rPr>
        <w:t>Ofertele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se pot </w:t>
      </w:r>
      <w:proofErr w:type="spellStart"/>
      <w:r>
        <w:rPr>
          <w:rFonts w:ascii="Times New Roman" w:hAnsi="Times New Roman"/>
          <w:sz w:val="24"/>
          <w:szCs w:val="24"/>
        </w:rPr>
        <w:t>depune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</w:t>
      </w:r>
      <w:r w:rsidR="003C2CC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la data de </w:t>
      </w:r>
      <w:r>
        <w:rPr>
          <w:rFonts w:ascii="Times New Roman" w:hAnsi="Times New Roman"/>
          <w:color w:val="FF0000"/>
          <w:sz w:val="24"/>
          <w:szCs w:val="24"/>
        </w:rPr>
        <w:t xml:space="preserve">19.04.2016 </w:t>
      </w:r>
      <w:proofErr w:type="spellStart"/>
      <w:r>
        <w:rPr>
          <w:rFonts w:ascii="Times New Roman" w:hAnsi="Times New Roman"/>
          <w:color w:val="FF0000"/>
          <w:sz w:val="24"/>
          <w:szCs w:val="24"/>
        </w:rPr>
        <w:t>ora</w:t>
      </w:r>
      <w:proofErr w:type="spellEnd"/>
      <w:r>
        <w:rPr>
          <w:rFonts w:ascii="Times New Roman" w:hAnsi="Times New Roman"/>
          <w:color w:val="FF0000"/>
          <w:sz w:val="24"/>
          <w:szCs w:val="24"/>
        </w:rPr>
        <w:t xml:space="preserve"> 11</w:t>
      </w:r>
      <w:r w:rsidRPr="0098723D">
        <w:rPr>
          <w:rFonts w:ascii="Times New Roman" w:hAnsi="Times New Roman"/>
          <w:color w:val="FF0000"/>
          <w:sz w:val="24"/>
          <w:szCs w:val="24"/>
        </w:rPr>
        <w:t>:00</w:t>
      </w:r>
      <w:r w:rsidRPr="00F34CA1">
        <w:rPr>
          <w:rFonts w:ascii="Times New Roman" w:hAnsi="Times New Roman"/>
          <w:sz w:val="24"/>
          <w:szCs w:val="24"/>
        </w:rPr>
        <w:t xml:space="preserve">. </w:t>
      </w:r>
      <w:proofErr w:type="gramStart"/>
      <w:smartTag w:uri="urn:schemas-microsoft-com:office:smarttags" w:element="PersonName">
        <w:smartTagPr>
          <w:attr w:name="ProductID" w:val="LA CONDIŢIILE DE"/>
        </w:smartTagPr>
        <w:r w:rsidRPr="00F34CA1">
          <w:rPr>
            <w:rFonts w:ascii="Times New Roman" w:hAnsi="Times New Roman"/>
            <w:sz w:val="24"/>
            <w:szCs w:val="24"/>
          </w:rPr>
          <w:t>la</w:t>
        </w:r>
        <w:proofErr w:type="gramEnd"/>
        <w:r w:rsidRPr="00F34CA1">
          <w:rPr>
            <w:rFonts w:ascii="Times New Roman" w:hAnsi="Times New Roman"/>
            <w:sz w:val="24"/>
            <w:szCs w:val="24"/>
          </w:rPr>
          <w:t xml:space="preserve"> </w:t>
        </w:r>
        <w:proofErr w:type="spellStart"/>
        <w:r w:rsidRPr="00F34CA1">
          <w:rPr>
            <w:rFonts w:ascii="Times New Roman" w:hAnsi="Times New Roman"/>
            <w:sz w:val="24"/>
            <w:szCs w:val="24"/>
          </w:rPr>
          <w:t>Centrul</w:t>
        </w:r>
      </w:smartTag>
      <w:proofErr w:type="spellEnd"/>
      <w:r w:rsidRPr="00F34CA1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F34CA1">
        <w:rPr>
          <w:rFonts w:ascii="Times New Roman" w:hAnsi="Times New Roman"/>
          <w:sz w:val="24"/>
          <w:szCs w:val="24"/>
        </w:rPr>
        <w:t>Informatii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pentru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Cetateni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F34CA1">
        <w:rPr>
          <w:rFonts w:ascii="Times New Roman" w:hAnsi="Times New Roman"/>
          <w:sz w:val="24"/>
          <w:szCs w:val="24"/>
        </w:rPr>
        <w:t>cadrul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Primariei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Municipiului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Brasov, B-</w:t>
      </w:r>
      <w:proofErr w:type="spellStart"/>
      <w:r w:rsidRPr="00F34CA1">
        <w:rPr>
          <w:rFonts w:ascii="Times New Roman" w:hAnsi="Times New Roman"/>
          <w:sz w:val="24"/>
          <w:szCs w:val="24"/>
        </w:rPr>
        <w:t>dul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Eroilor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nr. </w:t>
      </w:r>
      <w:proofErr w:type="gramStart"/>
      <w:r w:rsidRPr="00F34CA1">
        <w:rPr>
          <w:rFonts w:ascii="Times New Roman" w:hAnsi="Times New Roman"/>
          <w:sz w:val="24"/>
          <w:szCs w:val="24"/>
        </w:rPr>
        <w:t xml:space="preserve">8, camera 1, </w:t>
      </w:r>
      <w:proofErr w:type="spellStart"/>
      <w:r w:rsidRPr="00F34CA1">
        <w:rPr>
          <w:rFonts w:ascii="Times New Roman" w:hAnsi="Times New Roman"/>
          <w:sz w:val="24"/>
          <w:szCs w:val="24"/>
        </w:rPr>
        <w:t>parter</w:t>
      </w:r>
      <w:proofErr w:type="spellEnd"/>
      <w:r w:rsidRPr="00F34CA1">
        <w:rPr>
          <w:rFonts w:ascii="Times New Roman" w:hAnsi="Times New Roman"/>
          <w:sz w:val="24"/>
          <w:szCs w:val="24"/>
        </w:rPr>
        <w:t>.</w:t>
      </w:r>
      <w:proofErr w:type="gram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Ofertele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F34CA1">
        <w:rPr>
          <w:rFonts w:ascii="Times New Roman" w:hAnsi="Times New Roman"/>
          <w:sz w:val="24"/>
          <w:szCs w:val="24"/>
        </w:rPr>
        <w:t>vor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depune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F34CA1">
        <w:rPr>
          <w:rFonts w:ascii="Times New Roman" w:hAnsi="Times New Roman"/>
          <w:sz w:val="24"/>
          <w:szCs w:val="24"/>
        </w:rPr>
        <w:t>plic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F34CA1">
        <w:rPr>
          <w:rFonts w:ascii="Times New Roman" w:hAnsi="Times New Roman"/>
          <w:sz w:val="24"/>
          <w:szCs w:val="24"/>
        </w:rPr>
        <w:t>sigilat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continand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Documentele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F34CA1">
        <w:rPr>
          <w:rFonts w:ascii="Times New Roman" w:hAnsi="Times New Roman"/>
          <w:sz w:val="24"/>
          <w:szCs w:val="24"/>
        </w:rPr>
        <w:t>calificare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34CA1">
        <w:rPr>
          <w:rFonts w:ascii="Times New Roman" w:hAnsi="Times New Roman"/>
          <w:sz w:val="24"/>
          <w:szCs w:val="24"/>
        </w:rPr>
        <w:t>Propunerea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tehnica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34CA1">
        <w:rPr>
          <w:rFonts w:ascii="Times New Roman" w:hAnsi="Times New Roman"/>
          <w:sz w:val="24"/>
          <w:szCs w:val="24"/>
        </w:rPr>
        <w:t>Propunerea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financiara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, </w:t>
      </w:r>
      <w:r w:rsidR="003C2CC8">
        <w:rPr>
          <w:rFonts w:ascii="Times New Roman" w:hAnsi="Times New Roman"/>
          <w:sz w:val="24"/>
          <w:szCs w:val="24"/>
        </w:rPr>
        <w:t>i</w:t>
      </w:r>
      <w:r w:rsidRPr="00F34CA1">
        <w:rPr>
          <w:rFonts w:ascii="Times New Roman" w:hAnsi="Times New Roman"/>
          <w:sz w:val="24"/>
          <w:szCs w:val="24"/>
        </w:rPr>
        <w:t xml:space="preserve">n original si </w:t>
      </w:r>
      <w:proofErr w:type="spellStart"/>
      <w:r w:rsidRPr="00F34CA1">
        <w:rPr>
          <w:rFonts w:ascii="Times New Roman" w:hAnsi="Times New Roman"/>
          <w:sz w:val="24"/>
          <w:szCs w:val="24"/>
        </w:rPr>
        <w:t>copie.Documentatia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F34CA1">
        <w:rPr>
          <w:rFonts w:ascii="Times New Roman" w:hAnsi="Times New Roman"/>
          <w:sz w:val="24"/>
          <w:szCs w:val="24"/>
        </w:rPr>
        <w:t>poate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descarca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F34CA1">
        <w:rPr>
          <w:rFonts w:ascii="Times New Roman" w:hAnsi="Times New Roman"/>
          <w:sz w:val="24"/>
          <w:szCs w:val="24"/>
        </w:rPr>
        <w:t>pe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site-</w:t>
      </w:r>
      <w:proofErr w:type="spellStart"/>
      <w:r w:rsidRPr="00F34CA1">
        <w:rPr>
          <w:rFonts w:ascii="Times New Roman" w:hAnsi="Times New Roman"/>
          <w:sz w:val="24"/>
          <w:szCs w:val="24"/>
        </w:rPr>
        <w:t>ul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Primariei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Municipiului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Brasov : www.brasovcity.ro/ </w:t>
      </w:r>
      <w:proofErr w:type="spellStart"/>
      <w:r w:rsidRPr="00F34CA1">
        <w:rPr>
          <w:rFonts w:ascii="Times New Roman" w:hAnsi="Times New Roman"/>
          <w:sz w:val="24"/>
          <w:szCs w:val="24"/>
        </w:rPr>
        <w:t>sectiunea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smartTag w:uri="urn:schemas-microsoft-com:office:smarttags" w:element="PersonName">
        <w:smartTagPr>
          <w:attr w:name="ProductID" w:val="LA CONDIŢIILE DE"/>
        </w:smartTagPr>
        <w:r w:rsidRPr="00F34CA1">
          <w:rPr>
            <w:rFonts w:ascii="Times New Roman" w:hAnsi="Times New Roman"/>
            <w:sz w:val="24"/>
            <w:szCs w:val="24"/>
          </w:rPr>
          <w:t>Primaria</w:t>
        </w:r>
        <w:proofErr w:type="spellEnd"/>
        <w:r w:rsidRPr="00F34CA1">
          <w:rPr>
            <w:rFonts w:ascii="Times New Roman" w:hAnsi="Times New Roman"/>
            <w:sz w:val="24"/>
            <w:szCs w:val="24"/>
          </w:rPr>
          <w:t xml:space="preserve"> Brasov</w:t>
        </w:r>
      </w:smartTag>
      <w:r w:rsidRPr="00F34CA1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34CA1">
        <w:rPr>
          <w:rFonts w:ascii="Times New Roman" w:hAnsi="Times New Roman"/>
          <w:sz w:val="24"/>
          <w:szCs w:val="24"/>
        </w:rPr>
        <w:t>licitatii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si </w:t>
      </w:r>
      <w:proofErr w:type="spellStart"/>
      <w:r w:rsidRPr="00F34CA1">
        <w:rPr>
          <w:rFonts w:ascii="Times New Roman" w:hAnsi="Times New Roman"/>
          <w:sz w:val="24"/>
          <w:szCs w:val="24"/>
        </w:rPr>
        <w:t>concursuri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. </w:t>
      </w:r>
    </w:p>
    <w:p w:rsidR="0060575E" w:rsidRPr="00F34CA1" w:rsidRDefault="0060575E" w:rsidP="00AE5FDB">
      <w:pPr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F34CA1">
        <w:rPr>
          <w:rFonts w:ascii="Times New Roman" w:hAnsi="Times New Roman"/>
          <w:sz w:val="24"/>
          <w:szCs w:val="24"/>
        </w:rPr>
        <w:t>Ofertantul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va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respecta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F34CA1">
        <w:rPr>
          <w:rFonts w:ascii="Times New Roman" w:hAnsi="Times New Roman"/>
          <w:sz w:val="24"/>
          <w:szCs w:val="24"/>
        </w:rPr>
        <w:t>totalitate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cerintele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documentatiei.Nu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F34CA1">
        <w:rPr>
          <w:rFonts w:ascii="Times New Roman" w:hAnsi="Times New Roman"/>
          <w:sz w:val="24"/>
          <w:szCs w:val="24"/>
        </w:rPr>
        <w:t>vor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lua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r w:rsidR="003C2CC8">
        <w:rPr>
          <w:rFonts w:ascii="Times New Roman" w:hAnsi="Times New Roman"/>
          <w:sz w:val="24"/>
          <w:szCs w:val="24"/>
        </w:rPr>
        <w:t>i</w:t>
      </w:r>
      <w:r w:rsidRPr="00F34CA1">
        <w:rPr>
          <w:rFonts w:ascii="Times New Roman" w:hAnsi="Times New Roman"/>
          <w:sz w:val="24"/>
          <w:szCs w:val="24"/>
        </w:rPr>
        <w:t xml:space="preserve">n </w:t>
      </w:r>
      <w:proofErr w:type="spellStart"/>
      <w:r w:rsidRPr="00F34CA1">
        <w:rPr>
          <w:rFonts w:ascii="Times New Roman" w:hAnsi="Times New Roman"/>
          <w:sz w:val="24"/>
          <w:szCs w:val="24"/>
        </w:rPr>
        <w:t>calcul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ofertele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care au </w:t>
      </w:r>
      <w:proofErr w:type="spellStart"/>
      <w:r w:rsidRPr="00F34CA1">
        <w:rPr>
          <w:rFonts w:ascii="Times New Roman" w:hAnsi="Times New Roman"/>
          <w:sz w:val="24"/>
          <w:szCs w:val="24"/>
        </w:rPr>
        <w:t>fost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depuse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dupa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data si </w:t>
      </w:r>
      <w:proofErr w:type="spellStart"/>
      <w:r w:rsidRPr="00F34CA1">
        <w:rPr>
          <w:rFonts w:ascii="Times New Roman" w:hAnsi="Times New Roman"/>
          <w:sz w:val="24"/>
          <w:szCs w:val="24"/>
        </w:rPr>
        <w:t>ora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limita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F34CA1">
        <w:rPr>
          <w:rFonts w:ascii="Times New Roman" w:hAnsi="Times New Roman"/>
          <w:sz w:val="24"/>
          <w:szCs w:val="24"/>
        </w:rPr>
        <w:t>depunere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F34CA1">
        <w:rPr>
          <w:rFonts w:ascii="Times New Roman" w:hAnsi="Times New Roman"/>
          <w:sz w:val="24"/>
          <w:szCs w:val="24"/>
        </w:rPr>
        <w:t>ofertelor.</w:t>
      </w:r>
      <w:r w:rsidRPr="009A423E">
        <w:rPr>
          <w:rFonts w:ascii="Times New Roman" w:hAnsi="Times New Roman"/>
          <w:b/>
          <w:sz w:val="24"/>
          <w:szCs w:val="24"/>
        </w:rPr>
        <w:t>Potentialii</w:t>
      </w:r>
      <w:proofErr w:type="spellEnd"/>
      <w:r w:rsidRPr="009A42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A423E">
        <w:rPr>
          <w:rFonts w:ascii="Times New Roman" w:hAnsi="Times New Roman"/>
          <w:b/>
          <w:sz w:val="24"/>
          <w:szCs w:val="24"/>
        </w:rPr>
        <w:t>ofertanti</w:t>
      </w:r>
      <w:proofErr w:type="spellEnd"/>
      <w:r w:rsidRPr="009A423E">
        <w:rPr>
          <w:rFonts w:ascii="Times New Roman" w:hAnsi="Times New Roman"/>
          <w:b/>
          <w:sz w:val="24"/>
          <w:szCs w:val="24"/>
        </w:rPr>
        <w:t xml:space="preserve"> au </w:t>
      </w:r>
      <w:proofErr w:type="spellStart"/>
      <w:r w:rsidRPr="009A423E">
        <w:rPr>
          <w:rFonts w:ascii="Times New Roman" w:hAnsi="Times New Roman"/>
          <w:b/>
          <w:sz w:val="24"/>
          <w:szCs w:val="24"/>
        </w:rPr>
        <w:t>obligatia</w:t>
      </w:r>
      <w:proofErr w:type="spellEnd"/>
      <w:r w:rsidRPr="009A423E">
        <w:rPr>
          <w:rFonts w:ascii="Times New Roman" w:hAnsi="Times New Roman"/>
          <w:b/>
          <w:sz w:val="24"/>
          <w:szCs w:val="24"/>
        </w:rPr>
        <w:t xml:space="preserve"> de a </w:t>
      </w:r>
      <w:proofErr w:type="spellStart"/>
      <w:r w:rsidRPr="009A423E">
        <w:rPr>
          <w:rFonts w:ascii="Times New Roman" w:hAnsi="Times New Roman"/>
          <w:b/>
          <w:sz w:val="24"/>
          <w:szCs w:val="24"/>
        </w:rPr>
        <w:t>verifica</w:t>
      </w:r>
      <w:proofErr w:type="spellEnd"/>
      <w:r w:rsidRPr="009A423E">
        <w:rPr>
          <w:rFonts w:ascii="Times New Roman" w:hAnsi="Times New Roman"/>
          <w:b/>
          <w:sz w:val="24"/>
          <w:szCs w:val="24"/>
        </w:rPr>
        <w:t xml:space="preserve"> periodic </w:t>
      </w:r>
      <w:proofErr w:type="spellStart"/>
      <w:r w:rsidRPr="009A423E">
        <w:rPr>
          <w:rFonts w:ascii="Times New Roman" w:hAnsi="Times New Roman"/>
          <w:b/>
          <w:sz w:val="24"/>
          <w:szCs w:val="24"/>
        </w:rPr>
        <w:t>invitatia</w:t>
      </w:r>
      <w:proofErr w:type="spellEnd"/>
      <w:r w:rsidRPr="009A423E"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 w:rsidRPr="009A423E">
        <w:rPr>
          <w:rFonts w:ascii="Times New Roman" w:hAnsi="Times New Roman"/>
          <w:b/>
          <w:sz w:val="24"/>
          <w:szCs w:val="24"/>
        </w:rPr>
        <w:t>participare</w:t>
      </w:r>
      <w:proofErr w:type="spellEnd"/>
      <w:r w:rsidRPr="009A42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A423E">
        <w:rPr>
          <w:rFonts w:ascii="Times New Roman" w:hAnsi="Times New Roman"/>
          <w:b/>
          <w:sz w:val="24"/>
          <w:szCs w:val="24"/>
        </w:rPr>
        <w:t>postata</w:t>
      </w:r>
      <w:proofErr w:type="spellEnd"/>
      <w:r w:rsidRPr="009A42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A423E">
        <w:rPr>
          <w:rFonts w:ascii="Times New Roman" w:hAnsi="Times New Roman"/>
          <w:b/>
          <w:sz w:val="24"/>
          <w:szCs w:val="24"/>
        </w:rPr>
        <w:t>pe</w:t>
      </w:r>
      <w:proofErr w:type="spellEnd"/>
      <w:r w:rsidRPr="009A423E">
        <w:rPr>
          <w:rFonts w:ascii="Times New Roman" w:hAnsi="Times New Roman"/>
          <w:b/>
          <w:sz w:val="24"/>
          <w:szCs w:val="24"/>
        </w:rPr>
        <w:t xml:space="preserve"> site-</w:t>
      </w:r>
      <w:proofErr w:type="spellStart"/>
      <w:r w:rsidRPr="009A423E">
        <w:rPr>
          <w:rFonts w:ascii="Times New Roman" w:hAnsi="Times New Roman"/>
          <w:b/>
          <w:sz w:val="24"/>
          <w:szCs w:val="24"/>
        </w:rPr>
        <w:t>ul</w:t>
      </w:r>
      <w:proofErr w:type="spellEnd"/>
      <w:r w:rsidRPr="009A42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A423E">
        <w:rPr>
          <w:rFonts w:ascii="Times New Roman" w:hAnsi="Times New Roman"/>
          <w:b/>
          <w:sz w:val="24"/>
          <w:szCs w:val="24"/>
        </w:rPr>
        <w:t>autoritatii</w:t>
      </w:r>
      <w:proofErr w:type="spellEnd"/>
      <w:r w:rsidRPr="009A42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A423E">
        <w:rPr>
          <w:rFonts w:ascii="Times New Roman" w:hAnsi="Times New Roman"/>
          <w:b/>
          <w:sz w:val="24"/>
          <w:szCs w:val="24"/>
        </w:rPr>
        <w:t>contractante</w:t>
      </w:r>
      <w:proofErr w:type="spellEnd"/>
      <w:r w:rsidRPr="009A423E">
        <w:rPr>
          <w:rFonts w:ascii="Times New Roman" w:hAnsi="Times New Roman"/>
          <w:b/>
          <w:sz w:val="24"/>
          <w:szCs w:val="24"/>
        </w:rPr>
        <w:t xml:space="preserve">, www.brasovcity.ro, </w:t>
      </w:r>
      <w:proofErr w:type="spellStart"/>
      <w:r w:rsidRPr="009A423E">
        <w:rPr>
          <w:rFonts w:ascii="Times New Roman" w:hAnsi="Times New Roman"/>
          <w:b/>
          <w:sz w:val="24"/>
          <w:szCs w:val="24"/>
        </w:rPr>
        <w:t>pentru</w:t>
      </w:r>
      <w:proofErr w:type="spellEnd"/>
      <w:r w:rsidRPr="009A42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A423E">
        <w:rPr>
          <w:rFonts w:ascii="Times New Roman" w:hAnsi="Times New Roman"/>
          <w:b/>
          <w:sz w:val="24"/>
          <w:szCs w:val="24"/>
        </w:rPr>
        <w:t>eventuale</w:t>
      </w:r>
      <w:proofErr w:type="spellEnd"/>
      <w:r w:rsidRPr="009A42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A423E">
        <w:rPr>
          <w:rFonts w:ascii="Times New Roman" w:hAnsi="Times New Roman"/>
          <w:b/>
          <w:sz w:val="24"/>
          <w:szCs w:val="24"/>
        </w:rPr>
        <w:t>completari</w:t>
      </w:r>
      <w:proofErr w:type="spellEnd"/>
      <w:r w:rsidRPr="009A423E">
        <w:rPr>
          <w:rFonts w:ascii="Times New Roman" w:hAnsi="Times New Roman"/>
          <w:b/>
          <w:sz w:val="24"/>
          <w:szCs w:val="24"/>
        </w:rPr>
        <w:t xml:space="preserve"> si/</w:t>
      </w:r>
      <w:proofErr w:type="spellStart"/>
      <w:r w:rsidRPr="009A423E">
        <w:rPr>
          <w:rFonts w:ascii="Times New Roman" w:hAnsi="Times New Roman"/>
          <w:b/>
          <w:sz w:val="24"/>
          <w:szCs w:val="24"/>
        </w:rPr>
        <w:t>sau</w:t>
      </w:r>
      <w:proofErr w:type="spellEnd"/>
      <w:r w:rsidRPr="009A42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A423E">
        <w:rPr>
          <w:rFonts w:ascii="Times New Roman" w:hAnsi="Times New Roman"/>
          <w:b/>
          <w:sz w:val="24"/>
          <w:szCs w:val="24"/>
        </w:rPr>
        <w:t>clarificari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34CA1">
        <w:rPr>
          <w:rFonts w:ascii="Times New Roman" w:hAnsi="Times New Roman"/>
          <w:sz w:val="24"/>
          <w:szCs w:val="24"/>
        </w:rPr>
        <w:t>Limba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F34CA1">
        <w:rPr>
          <w:rFonts w:ascii="Times New Roman" w:hAnsi="Times New Roman"/>
          <w:sz w:val="24"/>
          <w:szCs w:val="24"/>
        </w:rPr>
        <w:t>redactare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34CA1">
        <w:rPr>
          <w:rFonts w:ascii="Times New Roman" w:hAnsi="Times New Roman"/>
          <w:sz w:val="24"/>
          <w:szCs w:val="24"/>
        </w:rPr>
        <w:t>a</w:t>
      </w:r>
      <w:proofErr w:type="gram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ofertei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F34CA1">
        <w:rPr>
          <w:rFonts w:ascii="Times New Roman" w:hAnsi="Times New Roman"/>
          <w:sz w:val="24"/>
          <w:szCs w:val="24"/>
        </w:rPr>
        <w:t>rom</w:t>
      </w:r>
      <w:r w:rsidR="003C2CC8">
        <w:rPr>
          <w:rFonts w:ascii="Times New Roman" w:hAnsi="Times New Roman"/>
          <w:sz w:val="24"/>
          <w:szCs w:val="24"/>
        </w:rPr>
        <w:t>a</w:t>
      </w:r>
      <w:r w:rsidRPr="00F34CA1">
        <w:rPr>
          <w:rFonts w:ascii="Times New Roman" w:hAnsi="Times New Roman"/>
          <w:sz w:val="24"/>
          <w:szCs w:val="24"/>
        </w:rPr>
        <w:t>na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34CA1">
        <w:rPr>
          <w:rFonts w:ascii="Times New Roman" w:hAnsi="Times New Roman"/>
          <w:sz w:val="24"/>
          <w:szCs w:val="24"/>
        </w:rPr>
        <w:t>Oferta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financiara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va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fi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exprimata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in LEI cu si </w:t>
      </w:r>
      <w:proofErr w:type="spellStart"/>
      <w:r w:rsidRPr="00F34CA1">
        <w:rPr>
          <w:rFonts w:ascii="Times New Roman" w:hAnsi="Times New Roman"/>
          <w:sz w:val="24"/>
          <w:szCs w:val="24"/>
        </w:rPr>
        <w:t>fara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TVA; are </w:t>
      </w:r>
      <w:proofErr w:type="spellStart"/>
      <w:r w:rsidRPr="00F34CA1">
        <w:rPr>
          <w:rFonts w:ascii="Times New Roman" w:hAnsi="Times New Roman"/>
          <w:sz w:val="24"/>
          <w:szCs w:val="24"/>
        </w:rPr>
        <w:t>caracter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ferm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, fix si </w:t>
      </w:r>
      <w:proofErr w:type="spellStart"/>
      <w:r w:rsidRPr="00F34CA1">
        <w:rPr>
          <w:rFonts w:ascii="Times New Roman" w:hAnsi="Times New Roman"/>
          <w:sz w:val="24"/>
          <w:szCs w:val="24"/>
        </w:rPr>
        <w:t>obligatoriu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pe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toata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perioada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F34CA1">
        <w:rPr>
          <w:rFonts w:ascii="Times New Roman" w:hAnsi="Times New Roman"/>
          <w:sz w:val="24"/>
          <w:szCs w:val="24"/>
        </w:rPr>
        <w:t>valabilitate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F34CA1">
        <w:rPr>
          <w:rFonts w:ascii="Times New Roman" w:hAnsi="Times New Roman"/>
          <w:sz w:val="24"/>
          <w:szCs w:val="24"/>
        </w:rPr>
        <w:t>ofertei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de 90 de </w:t>
      </w:r>
      <w:proofErr w:type="spellStart"/>
      <w:r w:rsidRPr="00F34CA1">
        <w:rPr>
          <w:rFonts w:ascii="Times New Roman" w:hAnsi="Times New Roman"/>
          <w:sz w:val="24"/>
          <w:szCs w:val="24"/>
        </w:rPr>
        <w:t>zile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Oferta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va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trebui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sa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contina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toate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datele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de contact ale </w:t>
      </w:r>
      <w:proofErr w:type="spellStart"/>
      <w:r w:rsidRPr="00F34CA1">
        <w:rPr>
          <w:rFonts w:ascii="Times New Roman" w:hAnsi="Times New Roman"/>
          <w:sz w:val="24"/>
          <w:szCs w:val="24"/>
        </w:rPr>
        <w:t>ofertantului.Denumirea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achizitiei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directe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F34CA1">
        <w:rPr>
          <w:rFonts w:ascii="Times New Roman" w:hAnsi="Times New Roman"/>
          <w:sz w:val="24"/>
          <w:szCs w:val="24"/>
        </w:rPr>
        <w:t>va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trece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pe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plicul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exterior </w:t>
      </w:r>
      <w:proofErr w:type="spellStart"/>
      <w:r w:rsidRPr="00F34CA1">
        <w:rPr>
          <w:rFonts w:ascii="Times New Roman" w:hAnsi="Times New Roman"/>
          <w:sz w:val="24"/>
          <w:szCs w:val="24"/>
        </w:rPr>
        <w:t>obligatoriu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34CA1">
        <w:rPr>
          <w:rFonts w:ascii="Times New Roman" w:hAnsi="Times New Roman"/>
          <w:sz w:val="24"/>
          <w:szCs w:val="24"/>
        </w:rPr>
        <w:t>Propunerea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tehnica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F34CA1">
        <w:rPr>
          <w:rFonts w:ascii="Times New Roman" w:hAnsi="Times New Roman"/>
          <w:sz w:val="24"/>
          <w:szCs w:val="24"/>
        </w:rPr>
        <w:t>va</w:t>
      </w:r>
      <w:proofErr w:type="spellEnd"/>
      <w:proofErr w:type="gram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contine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descrierea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detaliata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lucrarilor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ce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urmeaza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F34CA1">
        <w:rPr>
          <w:rFonts w:ascii="Times New Roman" w:hAnsi="Times New Roman"/>
          <w:sz w:val="24"/>
          <w:szCs w:val="24"/>
        </w:rPr>
        <w:t>fi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executate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F34CA1">
        <w:rPr>
          <w:rFonts w:ascii="Times New Roman" w:hAnsi="Times New Roman"/>
          <w:sz w:val="24"/>
          <w:szCs w:val="24"/>
        </w:rPr>
        <w:t>.</w:t>
      </w:r>
      <w:proofErr w:type="spellStart"/>
      <w:r w:rsidRPr="00F34CA1">
        <w:rPr>
          <w:rFonts w:ascii="Times New Roman" w:hAnsi="Times New Roman"/>
          <w:sz w:val="24"/>
          <w:szCs w:val="24"/>
        </w:rPr>
        <w:t>Neprezentarea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propunerii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tehnice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si/</w:t>
      </w:r>
      <w:proofErr w:type="spellStart"/>
      <w:r w:rsidRPr="00F34CA1">
        <w:rPr>
          <w:rFonts w:ascii="Times New Roman" w:hAnsi="Times New Roman"/>
          <w:sz w:val="24"/>
          <w:szCs w:val="24"/>
        </w:rPr>
        <w:t>sau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financiare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la data </w:t>
      </w:r>
      <w:proofErr w:type="spellStart"/>
      <w:r w:rsidRPr="00F34CA1">
        <w:rPr>
          <w:rFonts w:ascii="Times New Roman" w:hAnsi="Times New Roman"/>
          <w:sz w:val="24"/>
          <w:szCs w:val="24"/>
        </w:rPr>
        <w:t>limita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F34CA1">
        <w:rPr>
          <w:rFonts w:ascii="Times New Roman" w:hAnsi="Times New Roman"/>
          <w:sz w:val="24"/>
          <w:szCs w:val="24"/>
        </w:rPr>
        <w:t>depunere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F34CA1">
        <w:rPr>
          <w:rFonts w:ascii="Times New Roman" w:hAnsi="Times New Roman"/>
          <w:sz w:val="24"/>
          <w:szCs w:val="24"/>
        </w:rPr>
        <w:t>ofertelor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are ca </w:t>
      </w:r>
      <w:proofErr w:type="spellStart"/>
      <w:r w:rsidRPr="00F34CA1">
        <w:rPr>
          <w:rFonts w:ascii="Times New Roman" w:hAnsi="Times New Roman"/>
          <w:sz w:val="24"/>
          <w:szCs w:val="24"/>
        </w:rPr>
        <w:t>efect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respingerea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ofertei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34CA1">
        <w:rPr>
          <w:rFonts w:ascii="Times New Roman" w:hAnsi="Times New Roman"/>
          <w:sz w:val="24"/>
          <w:szCs w:val="24"/>
        </w:rPr>
        <w:t>Documentele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Pr="00F34CA1">
        <w:rPr>
          <w:rFonts w:ascii="Times New Roman" w:hAnsi="Times New Roman"/>
          <w:sz w:val="24"/>
          <w:szCs w:val="24"/>
        </w:rPr>
        <w:t>compun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oferta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trebuie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F34CA1">
        <w:rPr>
          <w:rFonts w:ascii="Times New Roman" w:hAnsi="Times New Roman"/>
          <w:sz w:val="24"/>
          <w:szCs w:val="24"/>
        </w:rPr>
        <w:t>sa</w:t>
      </w:r>
      <w:proofErr w:type="spellEnd"/>
      <w:proofErr w:type="gramEnd"/>
      <w:r w:rsidRPr="00F34CA1">
        <w:rPr>
          <w:rFonts w:ascii="Times New Roman" w:hAnsi="Times New Roman"/>
          <w:sz w:val="24"/>
          <w:szCs w:val="24"/>
        </w:rPr>
        <w:t xml:space="preserve"> fie </w:t>
      </w:r>
      <w:proofErr w:type="spellStart"/>
      <w:r w:rsidRPr="00F34CA1">
        <w:rPr>
          <w:rFonts w:ascii="Times New Roman" w:hAnsi="Times New Roman"/>
          <w:sz w:val="24"/>
          <w:szCs w:val="24"/>
        </w:rPr>
        <w:t>indosariate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34CA1">
        <w:rPr>
          <w:rFonts w:ascii="Times New Roman" w:hAnsi="Times New Roman"/>
          <w:sz w:val="24"/>
          <w:szCs w:val="24"/>
        </w:rPr>
        <w:t>lizibile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34CA1">
        <w:rPr>
          <w:rFonts w:ascii="Times New Roman" w:hAnsi="Times New Roman"/>
          <w:sz w:val="24"/>
          <w:szCs w:val="24"/>
        </w:rPr>
        <w:t>numerotate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34CA1">
        <w:rPr>
          <w:rFonts w:ascii="Times New Roman" w:hAnsi="Times New Roman"/>
          <w:sz w:val="24"/>
          <w:szCs w:val="24"/>
        </w:rPr>
        <w:t>semnate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si </w:t>
      </w:r>
      <w:proofErr w:type="spellStart"/>
      <w:r w:rsidRPr="00F34CA1">
        <w:rPr>
          <w:rFonts w:ascii="Times New Roman" w:hAnsi="Times New Roman"/>
          <w:sz w:val="24"/>
          <w:szCs w:val="24"/>
        </w:rPr>
        <w:t>stampilate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.</w:t>
      </w:r>
      <w:proofErr w:type="spellStart"/>
      <w:r w:rsidRPr="00F34CA1">
        <w:rPr>
          <w:rFonts w:ascii="Times New Roman" w:hAnsi="Times New Roman"/>
          <w:sz w:val="24"/>
          <w:szCs w:val="24"/>
        </w:rPr>
        <w:t>Documentele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solicitate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trebuie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sa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fie </w:t>
      </w:r>
      <w:proofErr w:type="spellStart"/>
      <w:r w:rsidRPr="00F34CA1">
        <w:rPr>
          <w:rFonts w:ascii="Times New Roman" w:hAnsi="Times New Roman"/>
          <w:sz w:val="24"/>
          <w:szCs w:val="24"/>
        </w:rPr>
        <w:t>valabile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la data </w:t>
      </w:r>
      <w:proofErr w:type="spellStart"/>
      <w:r w:rsidRPr="00F34CA1">
        <w:rPr>
          <w:rFonts w:ascii="Times New Roman" w:hAnsi="Times New Roman"/>
          <w:sz w:val="24"/>
          <w:szCs w:val="24"/>
        </w:rPr>
        <w:t>limita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F34CA1">
        <w:rPr>
          <w:rFonts w:ascii="Times New Roman" w:hAnsi="Times New Roman"/>
          <w:sz w:val="24"/>
          <w:szCs w:val="24"/>
        </w:rPr>
        <w:t>depunere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ofertelor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si </w:t>
      </w:r>
      <w:proofErr w:type="spellStart"/>
      <w:r w:rsidRPr="00F34CA1">
        <w:rPr>
          <w:rFonts w:ascii="Times New Roman" w:hAnsi="Times New Roman"/>
          <w:sz w:val="24"/>
          <w:szCs w:val="24"/>
        </w:rPr>
        <w:t>vor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fi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CA1">
        <w:rPr>
          <w:rFonts w:ascii="Times New Roman" w:hAnsi="Times New Roman"/>
          <w:sz w:val="24"/>
          <w:szCs w:val="24"/>
        </w:rPr>
        <w:t>prezentate</w:t>
      </w:r>
      <w:proofErr w:type="spellEnd"/>
      <w:r w:rsidRPr="00F34CA1">
        <w:rPr>
          <w:rFonts w:ascii="Times New Roman" w:hAnsi="Times New Roman"/>
          <w:sz w:val="24"/>
          <w:szCs w:val="24"/>
        </w:rPr>
        <w:t xml:space="preserve"> </w:t>
      </w:r>
      <w:r w:rsidR="003C2CC8">
        <w:rPr>
          <w:rFonts w:ascii="Times New Roman" w:hAnsi="Times New Roman"/>
          <w:sz w:val="24"/>
          <w:szCs w:val="24"/>
        </w:rPr>
        <w:t>i</w:t>
      </w:r>
      <w:r w:rsidRPr="00F34CA1">
        <w:rPr>
          <w:rFonts w:ascii="Times New Roman" w:hAnsi="Times New Roman"/>
          <w:sz w:val="24"/>
          <w:szCs w:val="24"/>
        </w:rPr>
        <w:t>n original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copie</w:t>
      </w:r>
      <w:proofErr w:type="spellEnd"/>
      <w:r>
        <w:rPr>
          <w:rFonts w:ascii="Times New Roman" w:hAnsi="Times New Roman"/>
          <w:sz w:val="24"/>
          <w:szCs w:val="24"/>
        </w:rPr>
        <w:t xml:space="preserve"> “conform cu </w:t>
      </w:r>
      <w:proofErr w:type="spellStart"/>
      <w:r>
        <w:rPr>
          <w:rFonts w:ascii="Times New Roman" w:hAnsi="Times New Roman"/>
          <w:sz w:val="24"/>
          <w:szCs w:val="24"/>
        </w:rPr>
        <w:t>originalul</w:t>
      </w:r>
      <w:proofErr w:type="spellEnd"/>
      <w:r>
        <w:rPr>
          <w:rFonts w:ascii="Times New Roman" w:hAnsi="Times New Roman"/>
          <w:sz w:val="24"/>
          <w:szCs w:val="24"/>
        </w:rPr>
        <w:t xml:space="preserve"> “</w:t>
      </w:r>
      <w:r w:rsidRPr="00F34CA1">
        <w:rPr>
          <w:rFonts w:ascii="Times New Roman" w:hAnsi="Times New Roman"/>
          <w:sz w:val="24"/>
          <w:szCs w:val="24"/>
        </w:rPr>
        <w:t>.</w:t>
      </w:r>
    </w:p>
    <w:p w:rsidR="0060575E" w:rsidRPr="00F34CA1" w:rsidRDefault="0060575E" w:rsidP="00AE5FDB">
      <w:pPr>
        <w:jc w:val="both"/>
        <w:rPr>
          <w:rFonts w:ascii="Times New Roman" w:hAnsi="Times New Roman"/>
          <w:sz w:val="24"/>
          <w:szCs w:val="24"/>
          <w:lang w:val="es-ES"/>
        </w:rPr>
      </w:pPr>
    </w:p>
    <w:p w:rsidR="0060575E" w:rsidRPr="00F34CA1" w:rsidRDefault="0060575E" w:rsidP="00AE5FDB">
      <w:pPr>
        <w:jc w:val="both"/>
        <w:rPr>
          <w:rFonts w:ascii="Times New Roman" w:hAnsi="Times New Roman"/>
          <w:sz w:val="24"/>
          <w:szCs w:val="24"/>
          <w:lang w:val="es-ES"/>
        </w:rPr>
      </w:pPr>
    </w:p>
    <w:p w:rsidR="0060575E" w:rsidRPr="00F34CA1" w:rsidRDefault="0060575E" w:rsidP="00AE5FDB">
      <w:pPr>
        <w:jc w:val="both"/>
        <w:rPr>
          <w:rFonts w:ascii="Times New Roman" w:hAnsi="Times New Roman"/>
          <w:sz w:val="24"/>
          <w:szCs w:val="24"/>
          <w:lang w:val="es-ES"/>
        </w:rPr>
      </w:pPr>
    </w:p>
    <w:p w:rsidR="0060575E" w:rsidRPr="00F34CA1" w:rsidRDefault="0060575E" w:rsidP="008552FF">
      <w:pPr>
        <w:jc w:val="both"/>
        <w:rPr>
          <w:rFonts w:ascii="Times New Roman" w:hAnsi="Times New Roman"/>
          <w:sz w:val="24"/>
          <w:szCs w:val="24"/>
        </w:rPr>
      </w:pPr>
      <w:r w:rsidRPr="00F34CA1">
        <w:rPr>
          <w:rFonts w:ascii="Times New Roman" w:hAnsi="Times New Roman"/>
          <w:sz w:val="24"/>
          <w:szCs w:val="24"/>
          <w:lang w:val="es-ES"/>
        </w:rPr>
        <w:t xml:space="preserve">   </w:t>
      </w:r>
    </w:p>
    <w:p w:rsidR="0060575E" w:rsidRPr="00F34CA1" w:rsidRDefault="0060575E" w:rsidP="00BD28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60575E" w:rsidRPr="00F34CA1" w:rsidSect="00C06E3E">
      <w:footerReference w:type="default" r:id="rId7"/>
      <w:pgSz w:w="12240" w:h="15840"/>
      <w:pgMar w:top="284" w:right="284" w:bottom="5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E9E" w:rsidRDefault="00B77E9E" w:rsidP="00686B27">
      <w:pPr>
        <w:spacing w:after="0" w:line="240" w:lineRule="auto"/>
      </w:pPr>
      <w:r>
        <w:separator/>
      </w:r>
    </w:p>
  </w:endnote>
  <w:endnote w:type="continuationSeparator" w:id="0">
    <w:p w:rsidR="00B77E9E" w:rsidRDefault="00B77E9E" w:rsidP="00686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75E" w:rsidRDefault="00AE1B43">
    <w:pPr>
      <w:pStyle w:val="Footer"/>
      <w:jc w:val="right"/>
    </w:pPr>
    <w:fldSimple w:instr=" PAGE   \* MERGEFORMAT ">
      <w:r w:rsidR="003C2CC8">
        <w:rPr>
          <w:noProof/>
        </w:rPr>
        <w:t>2</w:t>
      </w:r>
    </w:fldSimple>
  </w:p>
  <w:p w:rsidR="0060575E" w:rsidRDefault="006057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E9E" w:rsidRDefault="00B77E9E" w:rsidP="00686B27">
      <w:pPr>
        <w:spacing w:after="0" w:line="240" w:lineRule="auto"/>
      </w:pPr>
      <w:r>
        <w:separator/>
      </w:r>
    </w:p>
  </w:footnote>
  <w:footnote w:type="continuationSeparator" w:id="0">
    <w:p w:rsidR="00B77E9E" w:rsidRDefault="00B77E9E" w:rsidP="00686B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>
      <w:start w:val="2"/>
      <w:numFmt w:val="decimal"/>
      <w:isLgl/>
      <w:lvlText w:val="%1.%2"/>
      <w:lvlJc w:val="left"/>
      <w:pPr>
        <w:tabs>
          <w:tab w:val="num" w:pos="1110"/>
        </w:tabs>
        <w:ind w:left="1110" w:hanging="390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1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 w:val="0"/>
        <w:sz w:val="28"/>
      </w:rPr>
    </w:lvl>
    <w:lvl w:ilvl="1">
      <w:start w:val="1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0000000B"/>
    <w:multiLevelType w:val="multilevel"/>
    <w:tmpl w:val="0000000B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000000F"/>
    <w:multiLevelType w:val="multilevel"/>
    <w:tmpl w:val="0000000F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6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  <w:b/>
      </w:rPr>
    </w:lvl>
  </w:abstractNum>
  <w:abstractNum w:abstractNumId="7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  <w:rPr>
        <w:rFonts w:cs="Times New Roman"/>
      </w:rPr>
    </w:lvl>
  </w:abstractNum>
  <w:abstractNum w:abstractNumId="8">
    <w:nsid w:val="283E189B"/>
    <w:multiLevelType w:val="hybridMultilevel"/>
    <w:tmpl w:val="3BEADC44"/>
    <w:lvl w:ilvl="0" w:tplc="D90E93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2A512369"/>
    <w:multiLevelType w:val="singleLevel"/>
    <w:tmpl w:val="709EBE9A"/>
    <w:lvl w:ilvl="0">
      <w:start w:val="1"/>
      <w:numFmt w:val="lowerLetter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0">
    <w:nsid w:val="304455C4"/>
    <w:multiLevelType w:val="hybridMultilevel"/>
    <w:tmpl w:val="7E98F190"/>
    <w:lvl w:ilvl="0" w:tplc="36D04BCE">
      <w:start w:val="1"/>
      <w:numFmt w:val="decimal"/>
      <w:lvlText w:val="%1."/>
      <w:lvlJc w:val="left"/>
      <w:pPr>
        <w:ind w:left="810" w:hanging="45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3A45C53"/>
    <w:multiLevelType w:val="hybridMultilevel"/>
    <w:tmpl w:val="CD56F49C"/>
    <w:lvl w:ilvl="0" w:tplc="B7803FD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4A26309"/>
    <w:multiLevelType w:val="hybridMultilevel"/>
    <w:tmpl w:val="B4DAA4B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A2F53A0"/>
    <w:multiLevelType w:val="singleLevel"/>
    <w:tmpl w:val="DA9E8088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4">
    <w:nsid w:val="3C747AA3"/>
    <w:multiLevelType w:val="hybridMultilevel"/>
    <w:tmpl w:val="D3CCDB08"/>
    <w:lvl w:ilvl="0" w:tplc="C3566770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5">
    <w:nsid w:val="42DD4DCF"/>
    <w:multiLevelType w:val="multilevel"/>
    <w:tmpl w:val="FB605054"/>
    <w:lvl w:ilvl="0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48A25A1"/>
    <w:multiLevelType w:val="hybridMultilevel"/>
    <w:tmpl w:val="F9167970"/>
    <w:lvl w:ilvl="0" w:tplc="1512A3EA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7">
    <w:nsid w:val="484A00D1"/>
    <w:multiLevelType w:val="hybridMultilevel"/>
    <w:tmpl w:val="084CB36A"/>
    <w:lvl w:ilvl="0" w:tplc="B5AC32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59072C6B"/>
    <w:multiLevelType w:val="hybridMultilevel"/>
    <w:tmpl w:val="E99A7946"/>
    <w:lvl w:ilvl="0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9">
    <w:nsid w:val="5E9F376C"/>
    <w:multiLevelType w:val="hybridMultilevel"/>
    <w:tmpl w:val="F70AE236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663E3295"/>
    <w:multiLevelType w:val="hybridMultilevel"/>
    <w:tmpl w:val="8E68A406"/>
    <w:lvl w:ilvl="0" w:tplc="13AAB6A8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1">
    <w:nsid w:val="72A16CA1"/>
    <w:multiLevelType w:val="hybridMultilevel"/>
    <w:tmpl w:val="20AEF758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72E9299E"/>
    <w:multiLevelType w:val="hybridMultilevel"/>
    <w:tmpl w:val="A008C27E"/>
    <w:lvl w:ilvl="0" w:tplc="0409000F">
      <w:start w:val="1"/>
      <w:numFmt w:val="decimal"/>
      <w:lvlText w:val="%1."/>
      <w:lvlJc w:val="left"/>
      <w:pPr>
        <w:tabs>
          <w:tab w:val="num" w:pos="2145"/>
        </w:tabs>
        <w:ind w:left="2145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  <w:rPr>
        <w:rFonts w:cs="Times New Roman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1"/>
  </w:num>
  <w:num w:numId="4">
    <w:abstractNumId w:val="13"/>
  </w:num>
  <w:num w:numId="5">
    <w:abstractNumId w:val="11"/>
  </w:num>
  <w:num w:numId="6">
    <w:abstractNumId w:val="18"/>
  </w:num>
  <w:num w:numId="7">
    <w:abstractNumId w:val="16"/>
  </w:num>
  <w:num w:numId="8">
    <w:abstractNumId w:val="12"/>
  </w:num>
  <w:num w:numId="9">
    <w:abstractNumId w:val="1"/>
  </w:num>
  <w:num w:numId="10">
    <w:abstractNumId w:val="5"/>
  </w:num>
  <w:num w:numId="11">
    <w:abstractNumId w:val="7"/>
  </w:num>
  <w:num w:numId="12">
    <w:abstractNumId w:val="4"/>
  </w:num>
  <w:num w:numId="13">
    <w:abstractNumId w:val="2"/>
  </w:num>
  <w:num w:numId="14">
    <w:abstractNumId w:val="6"/>
  </w:num>
  <w:num w:numId="15">
    <w:abstractNumId w:val="0"/>
    <w:lvlOverride w:ilvl="0">
      <w:startOverride w:val="2"/>
    </w:lvlOverride>
  </w:num>
  <w:num w:numId="16">
    <w:abstractNumId w:val="3"/>
  </w:num>
  <w:num w:numId="17">
    <w:abstractNumId w:val="14"/>
  </w:num>
  <w:num w:numId="18">
    <w:abstractNumId w:val="8"/>
  </w:num>
  <w:num w:numId="19">
    <w:abstractNumId w:val="22"/>
  </w:num>
  <w:num w:numId="20">
    <w:abstractNumId w:val="17"/>
  </w:num>
  <w:num w:numId="21">
    <w:abstractNumId w:val="9"/>
    <w:lvlOverride w:ilvl="0">
      <w:lvl w:ilvl="0">
        <w:start w:val="1"/>
        <w:numFmt w:val="lowerLetter"/>
        <w:lvlText w:val="%1)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5"/>
  </w:num>
  <w:num w:numId="23">
    <w:abstractNumId w:val="19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4682"/>
    <w:rsid w:val="000008F9"/>
    <w:rsid w:val="00000AFC"/>
    <w:rsid w:val="0000120D"/>
    <w:rsid w:val="000013BE"/>
    <w:rsid w:val="000015DA"/>
    <w:rsid w:val="00001C76"/>
    <w:rsid w:val="0000209D"/>
    <w:rsid w:val="00004AD8"/>
    <w:rsid w:val="00004BA7"/>
    <w:rsid w:val="000055FC"/>
    <w:rsid w:val="00006089"/>
    <w:rsid w:val="00006919"/>
    <w:rsid w:val="00006AA3"/>
    <w:rsid w:val="00006F23"/>
    <w:rsid w:val="0000719F"/>
    <w:rsid w:val="00007496"/>
    <w:rsid w:val="0000758C"/>
    <w:rsid w:val="00007DD8"/>
    <w:rsid w:val="00010439"/>
    <w:rsid w:val="0001054B"/>
    <w:rsid w:val="000112C7"/>
    <w:rsid w:val="0001135A"/>
    <w:rsid w:val="00011456"/>
    <w:rsid w:val="00011CFD"/>
    <w:rsid w:val="000121FA"/>
    <w:rsid w:val="000128F9"/>
    <w:rsid w:val="000129EB"/>
    <w:rsid w:val="00013573"/>
    <w:rsid w:val="00014899"/>
    <w:rsid w:val="000149DE"/>
    <w:rsid w:val="00014BD4"/>
    <w:rsid w:val="000160B7"/>
    <w:rsid w:val="000162D3"/>
    <w:rsid w:val="000167EF"/>
    <w:rsid w:val="00017862"/>
    <w:rsid w:val="00020F02"/>
    <w:rsid w:val="00020FC1"/>
    <w:rsid w:val="00021B0D"/>
    <w:rsid w:val="000226E3"/>
    <w:rsid w:val="00023F03"/>
    <w:rsid w:val="00024BB5"/>
    <w:rsid w:val="00025373"/>
    <w:rsid w:val="0002547E"/>
    <w:rsid w:val="000254D6"/>
    <w:rsid w:val="00025B51"/>
    <w:rsid w:val="00025C74"/>
    <w:rsid w:val="0002729E"/>
    <w:rsid w:val="0002736E"/>
    <w:rsid w:val="00030C17"/>
    <w:rsid w:val="0003102B"/>
    <w:rsid w:val="0003181B"/>
    <w:rsid w:val="00032310"/>
    <w:rsid w:val="000324A1"/>
    <w:rsid w:val="000324EB"/>
    <w:rsid w:val="00032546"/>
    <w:rsid w:val="0003266A"/>
    <w:rsid w:val="00032EE5"/>
    <w:rsid w:val="0003323E"/>
    <w:rsid w:val="0003432B"/>
    <w:rsid w:val="00035641"/>
    <w:rsid w:val="000359FC"/>
    <w:rsid w:val="00036610"/>
    <w:rsid w:val="00036686"/>
    <w:rsid w:val="00036D91"/>
    <w:rsid w:val="00037B20"/>
    <w:rsid w:val="00041448"/>
    <w:rsid w:val="000428D3"/>
    <w:rsid w:val="0004382F"/>
    <w:rsid w:val="00044A9D"/>
    <w:rsid w:val="00045C3F"/>
    <w:rsid w:val="0004661D"/>
    <w:rsid w:val="000467EE"/>
    <w:rsid w:val="0004683D"/>
    <w:rsid w:val="000468EF"/>
    <w:rsid w:val="00050781"/>
    <w:rsid w:val="000519C9"/>
    <w:rsid w:val="0005285D"/>
    <w:rsid w:val="000536CF"/>
    <w:rsid w:val="00053725"/>
    <w:rsid w:val="00053CC6"/>
    <w:rsid w:val="00053DB2"/>
    <w:rsid w:val="000547B1"/>
    <w:rsid w:val="0005483F"/>
    <w:rsid w:val="00055DAE"/>
    <w:rsid w:val="000562D5"/>
    <w:rsid w:val="000563A2"/>
    <w:rsid w:val="000563BD"/>
    <w:rsid w:val="00057475"/>
    <w:rsid w:val="000577C9"/>
    <w:rsid w:val="00057DF2"/>
    <w:rsid w:val="000609F9"/>
    <w:rsid w:val="00060F54"/>
    <w:rsid w:val="00061840"/>
    <w:rsid w:val="0006199D"/>
    <w:rsid w:val="00061BDA"/>
    <w:rsid w:val="00061EC3"/>
    <w:rsid w:val="00062536"/>
    <w:rsid w:val="00062ABD"/>
    <w:rsid w:val="00062CDD"/>
    <w:rsid w:val="00063114"/>
    <w:rsid w:val="00064C00"/>
    <w:rsid w:val="00064C8D"/>
    <w:rsid w:val="0006524B"/>
    <w:rsid w:val="000652E7"/>
    <w:rsid w:val="00065619"/>
    <w:rsid w:val="00065AAF"/>
    <w:rsid w:val="0006603D"/>
    <w:rsid w:val="0007052A"/>
    <w:rsid w:val="00070962"/>
    <w:rsid w:val="000715F4"/>
    <w:rsid w:val="00071CE2"/>
    <w:rsid w:val="000721BA"/>
    <w:rsid w:val="00072BB3"/>
    <w:rsid w:val="000732D8"/>
    <w:rsid w:val="000735A3"/>
    <w:rsid w:val="00073611"/>
    <w:rsid w:val="00073A95"/>
    <w:rsid w:val="00074C51"/>
    <w:rsid w:val="00075B91"/>
    <w:rsid w:val="00075CA3"/>
    <w:rsid w:val="00075CF5"/>
    <w:rsid w:val="000760A3"/>
    <w:rsid w:val="000765D6"/>
    <w:rsid w:val="00076646"/>
    <w:rsid w:val="00076AE4"/>
    <w:rsid w:val="00076B13"/>
    <w:rsid w:val="00076D4D"/>
    <w:rsid w:val="00077FA9"/>
    <w:rsid w:val="0008052C"/>
    <w:rsid w:val="00080E1B"/>
    <w:rsid w:val="000813C6"/>
    <w:rsid w:val="000815C1"/>
    <w:rsid w:val="00081752"/>
    <w:rsid w:val="000820D8"/>
    <w:rsid w:val="00083B1F"/>
    <w:rsid w:val="000843C6"/>
    <w:rsid w:val="00084EF4"/>
    <w:rsid w:val="00085023"/>
    <w:rsid w:val="0008564E"/>
    <w:rsid w:val="00085DF7"/>
    <w:rsid w:val="000861F7"/>
    <w:rsid w:val="00086865"/>
    <w:rsid w:val="00086926"/>
    <w:rsid w:val="00086CA0"/>
    <w:rsid w:val="00087876"/>
    <w:rsid w:val="00087B4A"/>
    <w:rsid w:val="00087F45"/>
    <w:rsid w:val="00090382"/>
    <w:rsid w:val="00090645"/>
    <w:rsid w:val="00090A9A"/>
    <w:rsid w:val="00090D84"/>
    <w:rsid w:val="00090D88"/>
    <w:rsid w:val="00090E79"/>
    <w:rsid w:val="00091068"/>
    <w:rsid w:val="00091B66"/>
    <w:rsid w:val="0009209F"/>
    <w:rsid w:val="00093EF9"/>
    <w:rsid w:val="00094151"/>
    <w:rsid w:val="00094368"/>
    <w:rsid w:val="00094432"/>
    <w:rsid w:val="00094468"/>
    <w:rsid w:val="00095A99"/>
    <w:rsid w:val="000963B7"/>
    <w:rsid w:val="0009726A"/>
    <w:rsid w:val="000973D5"/>
    <w:rsid w:val="000974CB"/>
    <w:rsid w:val="0009785A"/>
    <w:rsid w:val="00097AA7"/>
    <w:rsid w:val="00097B0F"/>
    <w:rsid w:val="000A078A"/>
    <w:rsid w:val="000A0AE6"/>
    <w:rsid w:val="000A1305"/>
    <w:rsid w:val="000A2355"/>
    <w:rsid w:val="000A282E"/>
    <w:rsid w:val="000A407F"/>
    <w:rsid w:val="000A42AD"/>
    <w:rsid w:val="000A6AC8"/>
    <w:rsid w:val="000A702A"/>
    <w:rsid w:val="000A7229"/>
    <w:rsid w:val="000A7BB6"/>
    <w:rsid w:val="000B0FA8"/>
    <w:rsid w:val="000B1C6B"/>
    <w:rsid w:val="000B281E"/>
    <w:rsid w:val="000B4137"/>
    <w:rsid w:val="000B43F3"/>
    <w:rsid w:val="000B524D"/>
    <w:rsid w:val="000B5E6E"/>
    <w:rsid w:val="000B6B3D"/>
    <w:rsid w:val="000B7484"/>
    <w:rsid w:val="000B75D1"/>
    <w:rsid w:val="000B7F1D"/>
    <w:rsid w:val="000C219A"/>
    <w:rsid w:val="000C244F"/>
    <w:rsid w:val="000C251B"/>
    <w:rsid w:val="000C2755"/>
    <w:rsid w:val="000C27F3"/>
    <w:rsid w:val="000C29EB"/>
    <w:rsid w:val="000C334D"/>
    <w:rsid w:val="000C34FD"/>
    <w:rsid w:val="000C3646"/>
    <w:rsid w:val="000C3E45"/>
    <w:rsid w:val="000C40CA"/>
    <w:rsid w:val="000C4217"/>
    <w:rsid w:val="000C498A"/>
    <w:rsid w:val="000C4E65"/>
    <w:rsid w:val="000C5513"/>
    <w:rsid w:val="000C5E1C"/>
    <w:rsid w:val="000C6151"/>
    <w:rsid w:val="000C6EAD"/>
    <w:rsid w:val="000C79E9"/>
    <w:rsid w:val="000C7EAF"/>
    <w:rsid w:val="000D03D1"/>
    <w:rsid w:val="000D062E"/>
    <w:rsid w:val="000D0907"/>
    <w:rsid w:val="000D09C1"/>
    <w:rsid w:val="000D1DC7"/>
    <w:rsid w:val="000D2003"/>
    <w:rsid w:val="000D272A"/>
    <w:rsid w:val="000D2844"/>
    <w:rsid w:val="000D3E97"/>
    <w:rsid w:val="000D452D"/>
    <w:rsid w:val="000D4DE2"/>
    <w:rsid w:val="000D5736"/>
    <w:rsid w:val="000D597F"/>
    <w:rsid w:val="000D59EE"/>
    <w:rsid w:val="000D6305"/>
    <w:rsid w:val="000D65AE"/>
    <w:rsid w:val="000D6E74"/>
    <w:rsid w:val="000D70AA"/>
    <w:rsid w:val="000D74B9"/>
    <w:rsid w:val="000D7752"/>
    <w:rsid w:val="000E02D8"/>
    <w:rsid w:val="000E127E"/>
    <w:rsid w:val="000E1C4D"/>
    <w:rsid w:val="000E1D2F"/>
    <w:rsid w:val="000E1F8A"/>
    <w:rsid w:val="000E2090"/>
    <w:rsid w:val="000E2F23"/>
    <w:rsid w:val="000E3839"/>
    <w:rsid w:val="000E3D5F"/>
    <w:rsid w:val="000E4053"/>
    <w:rsid w:val="000E409E"/>
    <w:rsid w:val="000E40E2"/>
    <w:rsid w:val="000E4939"/>
    <w:rsid w:val="000E4A44"/>
    <w:rsid w:val="000E52F2"/>
    <w:rsid w:val="000E5997"/>
    <w:rsid w:val="000E5E0C"/>
    <w:rsid w:val="000E63F7"/>
    <w:rsid w:val="000E6746"/>
    <w:rsid w:val="000E68F3"/>
    <w:rsid w:val="000E69F9"/>
    <w:rsid w:val="000E70FE"/>
    <w:rsid w:val="000E74EB"/>
    <w:rsid w:val="000F0FE2"/>
    <w:rsid w:val="000F19FF"/>
    <w:rsid w:val="000F2913"/>
    <w:rsid w:val="000F2FBF"/>
    <w:rsid w:val="000F3594"/>
    <w:rsid w:val="000F3DC7"/>
    <w:rsid w:val="000F41AB"/>
    <w:rsid w:val="000F4485"/>
    <w:rsid w:val="000F44DE"/>
    <w:rsid w:val="000F4543"/>
    <w:rsid w:val="000F45D2"/>
    <w:rsid w:val="000F472A"/>
    <w:rsid w:val="000F54AB"/>
    <w:rsid w:val="000F55FE"/>
    <w:rsid w:val="000F5BD3"/>
    <w:rsid w:val="000F643C"/>
    <w:rsid w:val="000F77E0"/>
    <w:rsid w:val="000F7BFC"/>
    <w:rsid w:val="00100CED"/>
    <w:rsid w:val="00101381"/>
    <w:rsid w:val="00101A7D"/>
    <w:rsid w:val="00101C7A"/>
    <w:rsid w:val="00101F77"/>
    <w:rsid w:val="00102873"/>
    <w:rsid w:val="00103322"/>
    <w:rsid w:val="0010390D"/>
    <w:rsid w:val="00103AA6"/>
    <w:rsid w:val="00104084"/>
    <w:rsid w:val="00104136"/>
    <w:rsid w:val="00105093"/>
    <w:rsid w:val="001059BC"/>
    <w:rsid w:val="001067B0"/>
    <w:rsid w:val="00106E52"/>
    <w:rsid w:val="00107421"/>
    <w:rsid w:val="00110507"/>
    <w:rsid w:val="0011080C"/>
    <w:rsid w:val="00111E8C"/>
    <w:rsid w:val="001120C6"/>
    <w:rsid w:val="00112372"/>
    <w:rsid w:val="001130AF"/>
    <w:rsid w:val="00113384"/>
    <w:rsid w:val="00113505"/>
    <w:rsid w:val="00113C5E"/>
    <w:rsid w:val="0011427D"/>
    <w:rsid w:val="0011428F"/>
    <w:rsid w:val="00114853"/>
    <w:rsid w:val="0011519C"/>
    <w:rsid w:val="001166A4"/>
    <w:rsid w:val="00116BBF"/>
    <w:rsid w:val="00117D59"/>
    <w:rsid w:val="0012068B"/>
    <w:rsid w:val="001207B2"/>
    <w:rsid w:val="00120F1E"/>
    <w:rsid w:val="001213DD"/>
    <w:rsid w:val="00121482"/>
    <w:rsid w:val="00122C9B"/>
    <w:rsid w:val="00122CB8"/>
    <w:rsid w:val="00123186"/>
    <w:rsid w:val="00123667"/>
    <w:rsid w:val="00125168"/>
    <w:rsid w:val="00126661"/>
    <w:rsid w:val="0012706C"/>
    <w:rsid w:val="0012774C"/>
    <w:rsid w:val="00127D99"/>
    <w:rsid w:val="00130E59"/>
    <w:rsid w:val="00130F70"/>
    <w:rsid w:val="001315F6"/>
    <w:rsid w:val="0013191A"/>
    <w:rsid w:val="00131B28"/>
    <w:rsid w:val="00131CBA"/>
    <w:rsid w:val="00132817"/>
    <w:rsid w:val="00132D8B"/>
    <w:rsid w:val="00132F52"/>
    <w:rsid w:val="00133200"/>
    <w:rsid w:val="00134B67"/>
    <w:rsid w:val="00134C5B"/>
    <w:rsid w:val="00135492"/>
    <w:rsid w:val="00135C9B"/>
    <w:rsid w:val="00135E33"/>
    <w:rsid w:val="00136604"/>
    <w:rsid w:val="00136CAC"/>
    <w:rsid w:val="00136D08"/>
    <w:rsid w:val="00137310"/>
    <w:rsid w:val="0013743B"/>
    <w:rsid w:val="001374ED"/>
    <w:rsid w:val="001377A0"/>
    <w:rsid w:val="001402E4"/>
    <w:rsid w:val="00140747"/>
    <w:rsid w:val="001408B1"/>
    <w:rsid w:val="00140CD3"/>
    <w:rsid w:val="00141DC9"/>
    <w:rsid w:val="00143162"/>
    <w:rsid w:val="00143AD2"/>
    <w:rsid w:val="001441E4"/>
    <w:rsid w:val="001450DE"/>
    <w:rsid w:val="00145D82"/>
    <w:rsid w:val="0014651E"/>
    <w:rsid w:val="00146C97"/>
    <w:rsid w:val="00147904"/>
    <w:rsid w:val="00147C06"/>
    <w:rsid w:val="001509A7"/>
    <w:rsid w:val="00151033"/>
    <w:rsid w:val="0015124A"/>
    <w:rsid w:val="00152437"/>
    <w:rsid w:val="001528C3"/>
    <w:rsid w:val="00152F30"/>
    <w:rsid w:val="00153E85"/>
    <w:rsid w:val="001546E9"/>
    <w:rsid w:val="00156283"/>
    <w:rsid w:val="00156B81"/>
    <w:rsid w:val="00157947"/>
    <w:rsid w:val="00160AA3"/>
    <w:rsid w:val="001617F8"/>
    <w:rsid w:val="00161FD2"/>
    <w:rsid w:val="00162444"/>
    <w:rsid w:val="001624C2"/>
    <w:rsid w:val="00163FCE"/>
    <w:rsid w:val="00164C85"/>
    <w:rsid w:val="00164F8F"/>
    <w:rsid w:val="001650BF"/>
    <w:rsid w:val="00165162"/>
    <w:rsid w:val="001651D1"/>
    <w:rsid w:val="00165A12"/>
    <w:rsid w:val="00165AE1"/>
    <w:rsid w:val="00167950"/>
    <w:rsid w:val="00167DF8"/>
    <w:rsid w:val="00170B93"/>
    <w:rsid w:val="00170F06"/>
    <w:rsid w:val="001713B2"/>
    <w:rsid w:val="0017157F"/>
    <w:rsid w:val="00171B0C"/>
    <w:rsid w:val="001725DE"/>
    <w:rsid w:val="0017337A"/>
    <w:rsid w:val="00173A77"/>
    <w:rsid w:val="001749CC"/>
    <w:rsid w:val="00174D5A"/>
    <w:rsid w:val="00174DDD"/>
    <w:rsid w:val="001760D2"/>
    <w:rsid w:val="00177003"/>
    <w:rsid w:val="001771EB"/>
    <w:rsid w:val="0018038B"/>
    <w:rsid w:val="00180810"/>
    <w:rsid w:val="00180F6A"/>
    <w:rsid w:val="0018249E"/>
    <w:rsid w:val="00182739"/>
    <w:rsid w:val="00182EAB"/>
    <w:rsid w:val="00183906"/>
    <w:rsid w:val="00184DBE"/>
    <w:rsid w:val="00185145"/>
    <w:rsid w:val="0018539D"/>
    <w:rsid w:val="001856F5"/>
    <w:rsid w:val="001859DE"/>
    <w:rsid w:val="00185ED6"/>
    <w:rsid w:val="0018699A"/>
    <w:rsid w:val="00190819"/>
    <w:rsid w:val="00191F0B"/>
    <w:rsid w:val="0019245B"/>
    <w:rsid w:val="0019259D"/>
    <w:rsid w:val="00193A0D"/>
    <w:rsid w:val="00193DD3"/>
    <w:rsid w:val="0019402C"/>
    <w:rsid w:val="001944B3"/>
    <w:rsid w:val="00194CC0"/>
    <w:rsid w:val="001951C3"/>
    <w:rsid w:val="00195A4D"/>
    <w:rsid w:val="00195E72"/>
    <w:rsid w:val="001A04B6"/>
    <w:rsid w:val="001A050D"/>
    <w:rsid w:val="001A0B63"/>
    <w:rsid w:val="001A0C11"/>
    <w:rsid w:val="001A23E9"/>
    <w:rsid w:val="001A2933"/>
    <w:rsid w:val="001A2D0C"/>
    <w:rsid w:val="001A33C3"/>
    <w:rsid w:val="001A37D5"/>
    <w:rsid w:val="001A42DD"/>
    <w:rsid w:val="001A4619"/>
    <w:rsid w:val="001A4C40"/>
    <w:rsid w:val="001A641C"/>
    <w:rsid w:val="001A757B"/>
    <w:rsid w:val="001A75C5"/>
    <w:rsid w:val="001A75D9"/>
    <w:rsid w:val="001A7C4B"/>
    <w:rsid w:val="001B062F"/>
    <w:rsid w:val="001B11BD"/>
    <w:rsid w:val="001B25CC"/>
    <w:rsid w:val="001B3C50"/>
    <w:rsid w:val="001B3E50"/>
    <w:rsid w:val="001B4391"/>
    <w:rsid w:val="001B498B"/>
    <w:rsid w:val="001B4CCC"/>
    <w:rsid w:val="001B6085"/>
    <w:rsid w:val="001B712F"/>
    <w:rsid w:val="001B75CF"/>
    <w:rsid w:val="001B7A7E"/>
    <w:rsid w:val="001B7CBC"/>
    <w:rsid w:val="001B7F47"/>
    <w:rsid w:val="001B7FE6"/>
    <w:rsid w:val="001C00FE"/>
    <w:rsid w:val="001C07D9"/>
    <w:rsid w:val="001C22E6"/>
    <w:rsid w:val="001C26C8"/>
    <w:rsid w:val="001C27AB"/>
    <w:rsid w:val="001C36A0"/>
    <w:rsid w:val="001C3DF6"/>
    <w:rsid w:val="001C5123"/>
    <w:rsid w:val="001C6701"/>
    <w:rsid w:val="001C687A"/>
    <w:rsid w:val="001C7003"/>
    <w:rsid w:val="001C710D"/>
    <w:rsid w:val="001C783E"/>
    <w:rsid w:val="001D02A4"/>
    <w:rsid w:val="001D0732"/>
    <w:rsid w:val="001D1159"/>
    <w:rsid w:val="001D2019"/>
    <w:rsid w:val="001D214C"/>
    <w:rsid w:val="001D3F03"/>
    <w:rsid w:val="001D3F11"/>
    <w:rsid w:val="001D4302"/>
    <w:rsid w:val="001D43FD"/>
    <w:rsid w:val="001D44F7"/>
    <w:rsid w:val="001D4A93"/>
    <w:rsid w:val="001D59B7"/>
    <w:rsid w:val="001D5E44"/>
    <w:rsid w:val="001D7386"/>
    <w:rsid w:val="001D74DE"/>
    <w:rsid w:val="001E07F9"/>
    <w:rsid w:val="001E0CE0"/>
    <w:rsid w:val="001E253B"/>
    <w:rsid w:val="001E31CA"/>
    <w:rsid w:val="001E3738"/>
    <w:rsid w:val="001E3CC0"/>
    <w:rsid w:val="001E3CF7"/>
    <w:rsid w:val="001E45EC"/>
    <w:rsid w:val="001E4D9D"/>
    <w:rsid w:val="001E55D3"/>
    <w:rsid w:val="001E57F7"/>
    <w:rsid w:val="001E594F"/>
    <w:rsid w:val="001E6050"/>
    <w:rsid w:val="001E641C"/>
    <w:rsid w:val="001E69C9"/>
    <w:rsid w:val="001E6AEA"/>
    <w:rsid w:val="001E6C14"/>
    <w:rsid w:val="001E75CC"/>
    <w:rsid w:val="001E7CEF"/>
    <w:rsid w:val="001F00EA"/>
    <w:rsid w:val="001F18BC"/>
    <w:rsid w:val="001F1B4B"/>
    <w:rsid w:val="001F32FB"/>
    <w:rsid w:val="001F388A"/>
    <w:rsid w:val="001F389B"/>
    <w:rsid w:val="001F46C4"/>
    <w:rsid w:val="001F4DBB"/>
    <w:rsid w:val="001F5D20"/>
    <w:rsid w:val="001F5E0A"/>
    <w:rsid w:val="001F6256"/>
    <w:rsid w:val="001F7271"/>
    <w:rsid w:val="001F767E"/>
    <w:rsid w:val="002002EA"/>
    <w:rsid w:val="00200A6A"/>
    <w:rsid w:val="00200CD1"/>
    <w:rsid w:val="0020200E"/>
    <w:rsid w:val="002024BA"/>
    <w:rsid w:val="00203E1A"/>
    <w:rsid w:val="00203E8C"/>
    <w:rsid w:val="0020431C"/>
    <w:rsid w:val="002051E3"/>
    <w:rsid w:val="00205652"/>
    <w:rsid w:val="0020597B"/>
    <w:rsid w:val="00206FB4"/>
    <w:rsid w:val="0020729A"/>
    <w:rsid w:val="002103B2"/>
    <w:rsid w:val="00211858"/>
    <w:rsid w:val="002119A7"/>
    <w:rsid w:val="00211B44"/>
    <w:rsid w:val="00211FBA"/>
    <w:rsid w:val="00212506"/>
    <w:rsid w:val="00212BDA"/>
    <w:rsid w:val="00212D1B"/>
    <w:rsid w:val="00213915"/>
    <w:rsid w:val="00214587"/>
    <w:rsid w:val="0021476D"/>
    <w:rsid w:val="002147AA"/>
    <w:rsid w:val="00214A2A"/>
    <w:rsid w:val="00215350"/>
    <w:rsid w:val="00215719"/>
    <w:rsid w:val="00215F08"/>
    <w:rsid w:val="002168DF"/>
    <w:rsid w:val="002203EB"/>
    <w:rsid w:val="00220438"/>
    <w:rsid w:val="00221AFC"/>
    <w:rsid w:val="002223BB"/>
    <w:rsid w:val="002229A5"/>
    <w:rsid w:val="00222A3A"/>
    <w:rsid w:val="00222F0C"/>
    <w:rsid w:val="002230CF"/>
    <w:rsid w:val="0022312E"/>
    <w:rsid w:val="00223197"/>
    <w:rsid w:val="00223217"/>
    <w:rsid w:val="00223AA0"/>
    <w:rsid w:val="00223F6A"/>
    <w:rsid w:val="0022423C"/>
    <w:rsid w:val="002248B3"/>
    <w:rsid w:val="00225529"/>
    <w:rsid w:val="0022560A"/>
    <w:rsid w:val="00225F33"/>
    <w:rsid w:val="002263CB"/>
    <w:rsid w:val="00226AE1"/>
    <w:rsid w:val="00227B37"/>
    <w:rsid w:val="00227DFF"/>
    <w:rsid w:val="00227E9B"/>
    <w:rsid w:val="00230074"/>
    <w:rsid w:val="002317F4"/>
    <w:rsid w:val="00231C81"/>
    <w:rsid w:val="002328FC"/>
    <w:rsid w:val="0023310A"/>
    <w:rsid w:val="002335B5"/>
    <w:rsid w:val="00233BF2"/>
    <w:rsid w:val="0023439B"/>
    <w:rsid w:val="002354F9"/>
    <w:rsid w:val="002357D7"/>
    <w:rsid w:val="00235911"/>
    <w:rsid w:val="00236959"/>
    <w:rsid w:val="00236BAC"/>
    <w:rsid w:val="00236BE9"/>
    <w:rsid w:val="00236C72"/>
    <w:rsid w:val="002370FB"/>
    <w:rsid w:val="002371A2"/>
    <w:rsid w:val="002371E0"/>
    <w:rsid w:val="002400C7"/>
    <w:rsid w:val="002411EA"/>
    <w:rsid w:val="00241EFC"/>
    <w:rsid w:val="0024254C"/>
    <w:rsid w:val="00242ABC"/>
    <w:rsid w:val="0024314E"/>
    <w:rsid w:val="0024348A"/>
    <w:rsid w:val="00243958"/>
    <w:rsid w:val="00244363"/>
    <w:rsid w:val="002447F2"/>
    <w:rsid w:val="00244E31"/>
    <w:rsid w:val="0024516D"/>
    <w:rsid w:val="002456E3"/>
    <w:rsid w:val="0024620A"/>
    <w:rsid w:val="00246D66"/>
    <w:rsid w:val="00247568"/>
    <w:rsid w:val="002501A2"/>
    <w:rsid w:val="0025021B"/>
    <w:rsid w:val="002505CA"/>
    <w:rsid w:val="002510A2"/>
    <w:rsid w:val="00251391"/>
    <w:rsid w:val="00251A92"/>
    <w:rsid w:val="00251DC1"/>
    <w:rsid w:val="00251ED6"/>
    <w:rsid w:val="00252192"/>
    <w:rsid w:val="002523FB"/>
    <w:rsid w:val="002533DE"/>
    <w:rsid w:val="002536EE"/>
    <w:rsid w:val="00253862"/>
    <w:rsid w:val="00253DF7"/>
    <w:rsid w:val="0025666D"/>
    <w:rsid w:val="00256C60"/>
    <w:rsid w:val="00260631"/>
    <w:rsid w:val="0026165C"/>
    <w:rsid w:val="00261AC4"/>
    <w:rsid w:val="00261D00"/>
    <w:rsid w:val="00261E61"/>
    <w:rsid w:val="002623C2"/>
    <w:rsid w:val="002629C3"/>
    <w:rsid w:val="00262EB3"/>
    <w:rsid w:val="002633B6"/>
    <w:rsid w:val="00263C88"/>
    <w:rsid w:val="00264058"/>
    <w:rsid w:val="00264337"/>
    <w:rsid w:val="00264966"/>
    <w:rsid w:val="0026579C"/>
    <w:rsid w:val="00265B79"/>
    <w:rsid w:val="00265F7E"/>
    <w:rsid w:val="0026622D"/>
    <w:rsid w:val="00266EDE"/>
    <w:rsid w:val="00267414"/>
    <w:rsid w:val="00267898"/>
    <w:rsid w:val="00267B24"/>
    <w:rsid w:val="00270042"/>
    <w:rsid w:val="00271325"/>
    <w:rsid w:val="00271512"/>
    <w:rsid w:val="00271711"/>
    <w:rsid w:val="00271B16"/>
    <w:rsid w:val="0027200C"/>
    <w:rsid w:val="002746EE"/>
    <w:rsid w:val="002754E1"/>
    <w:rsid w:val="00276DD7"/>
    <w:rsid w:val="002770D0"/>
    <w:rsid w:val="002801B3"/>
    <w:rsid w:val="00280542"/>
    <w:rsid w:val="00280B79"/>
    <w:rsid w:val="00280FD3"/>
    <w:rsid w:val="002818C3"/>
    <w:rsid w:val="002821BE"/>
    <w:rsid w:val="002847E4"/>
    <w:rsid w:val="002854DE"/>
    <w:rsid w:val="0028620F"/>
    <w:rsid w:val="002863F5"/>
    <w:rsid w:val="002868D3"/>
    <w:rsid w:val="00286923"/>
    <w:rsid w:val="00290F6A"/>
    <w:rsid w:val="002914F8"/>
    <w:rsid w:val="0029263D"/>
    <w:rsid w:val="00292C27"/>
    <w:rsid w:val="00294512"/>
    <w:rsid w:val="00294857"/>
    <w:rsid w:val="00295229"/>
    <w:rsid w:val="002956BD"/>
    <w:rsid w:val="00295F78"/>
    <w:rsid w:val="00296395"/>
    <w:rsid w:val="002964EB"/>
    <w:rsid w:val="00296AF2"/>
    <w:rsid w:val="00296BDC"/>
    <w:rsid w:val="002973BB"/>
    <w:rsid w:val="0029751F"/>
    <w:rsid w:val="002A09B6"/>
    <w:rsid w:val="002A1070"/>
    <w:rsid w:val="002A2736"/>
    <w:rsid w:val="002A43A5"/>
    <w:rsid w:val="002A4432"/>
    <w:rsid w:val="002A4FA9"/>
    <w:rsid w:val="002A566F"/>
    <w:rsid w:val="002A60CD"/>
    <w:rsid w:val="002A64DD"/>
    <w:rsid w:val="002A7174"/>
    <w:rsid w:val="002A7270"/>
    <w:rsid w:val="002A7688"/>
    <w:rsid w:val="002A76D1"/>
    <w:rsid w:val="002A7A11"/>
    <w:rsid w:val="002B0F6C"/>
    <w:rsid w:val="002B180C"/>
    <w:rsid w:val="002B2948"/>
    <w:rsid w:val="002B3146"/>
    <w:rsid w:val="002B330F"/>
    <w:rsid w:val="002B375B"/>
    <w:rsid w:val="002B4BC5"/>
    <w:rsid w:val="002B523E"/>
    <w:rsid w:val="002B57B7"/>
    <w:rsid w:val="002B6352"/>
    <w:rsid w:val="002B6B48"/>
    <w:rsid w:val="002B6C38"/>
    <w:rsid w:val="002B729D"/>
    <w:rsid w:val="002B76AE"/>
    <w:rsid w:val="002C00CC"/>
    <w:rsid w:val="002C03B2"/>
    <w:rsid w:val="002C094A"/>
    <w:rsid w:val="002C0F20"/>
    <w:rsid w:val="002C1878"/>
    <w:rsid w:val="002C214A"/>
    <w:rsid w:val="002C2C6E"/>
    <w:rsid w:val="002C312E"/>
    <w:rsid w:val="002C368D"/>
    <w:rsid w:val="002C4970"/>
    <w:rsid w:val="002C5022"/>
    <w:rsid w:val="002C5BD1"/>
    <w:rsid w:val="002C5CC8"/>
    <w:rsid w:val="002C5DA6"/>
    <w:rsid w:val="002C6ED2"/>
    <w:rsid w:val="002C7E24"/>
    <w:rsid w:val="002D04AA"/>
    <w:rsid w:val="002D04FD"/>
    <w:rsid w:val="002D1451"/>
    <w:rsid w:val="002D14CC"/>
    <w:rsid w:val="002D2315"/>
    <w:rsid w:val="002D3689"/>
    <w:rsid w:val="002D3CEF"/>
    <w:rsid w:val="002D5DAE"/>
    <w:rsid w:val="002D5F34"/>
    <w:rsid w:val="002D60EC"/>
    <w:rsid w:val="002D6FF0"/>
    <w:rsid w:val="002D7658"/>
    <w:rsid w:val="002E0625"/>
    <w:rsid w:val="002E273B"/>
    <w:rsid w:val="002E30A6"/>
    <w:rsid w:val="002E3660"/>
    <w:rsid w:val="002E3905"/>
    <w:rsid w:val="002E4027"/>
    <w:rsid w:val="002E4369"/>
    <w:rsid w:val="002E46BD"/>
    <w:rsid w:val="002E529D"/>
    <w:rsid w:val="002E6128"/>
    <w:rsid w:val="002E6E67"/>
    <w:rsid w:val="002E6F6D"/>
    <w:rsid w:val="002E70FB"/>
    <w:rsid w:val="002E79EF"/>
    <w:rsid w:val="002E7FE5"/>
    <w:rsid w:val="002F00BE"/>
    <w:rsid w:val="002F05B2"/>
    <w:rsid w:val="002F13F4"/>
    <w:rsid w:val="002F1FA3"/>
    <w:rsid w:val="002F2F68"/>
    <w:rsid w:val="002F3205"/>
    <w:rsid w:val="002F3ED1"/>
    <w:rsid w:val="002F4FD1"/>
    <w:rsid w:val="002F5674"/>
    <w:rsid w:val="002F5859"/>
    <w:rsid w:val="002F5E89"/>
    <w:rsid w:val="002F78F2"/>
    <w:rsid w:val="003001D2"/>
    <w:rsid w:val="00301A92"/>
    <w:rsid w:val="003024DD"/>
    <w:rsid w:val="0030307B"/>
    <w:rsid w:val="003034A6"/>
    <w:rsid w:val="00303F02"/>
    <w:rsid w:val="003045E0"/>
    <w:rsid w:val="003054C6"/>
    <w:rsid w:val="00306C6D"/>
    <w:rsid w:val="003070CC"/>
    <w:rsid w:val="00307B58"/>
    <w:rsid w:val="00307E53"/>
    <w:rsid w:val="003105B2"/>
    <w:rsid w:val="00310A42"/>
    <w:rsid w:val="00311819"/>
    <w:rsid w:val="003118DF"/>
    <w:rsid w:val="00311A54"/>
    <w:rsid w:val="00311A62"/>
    <w:rsid w:val="00311BCB"/>
    <w:rsid w:val="00313685"/>
    <w:rsid w:val="00313E2F"/>
    <w:rsid w:val="00314088"/>
    <w:rsid w:val="003144A6"/>
    <w:rsid w:val="0031486F"/>
    <w:rsid w:val="00314FD7"/>
    <w:rsid w:val="00315C36"/>
    <w:rsid w:val="00315C55"/>
    <w:rsid w:val="00316108"/>
    <w:rsid w:val="00316254"/>
    <w:rsid w:val="00316B29"/>
    <w:rsid w:val="003173C3"/>
    <w:rsid w:val="00317488"/>
    <w:rsid w:val="00317BF4"/>
    <w:rsid w:val="00317BF5"/>
    <w:rsid w:val="00317DB9"/>
    <w:rsid w:val="00320121"/>
    <w:rsid w:val="003216BD"/>
    <w:rsid w:val="00322842"/>
    <w:rsid w:val="00323362"/>
    <w:rsid w:val="00323F44"/>
    <w:rsid w:val="0032437A"/>
    <w:rsid w:val="0032532A"/>
    <w:rsid w:val="00325E1A"/>
    <w:rsid w:val="00326871"/>
    <w:rsid w:val="00327974"/>
    <w:rsid w:val="0033086A"/>
    <w:rsid w:val="00330AE1"/>
    <w:rsid w:val="00331901"/>
    <w:rsid w:val="00331F5B"/>
    <w:rsid w:val="003321CE"/>
    <w:rsid w:val="00332A89"/>
    <w:rsid w:val="00332BFF"/>
    <w:rsid w:val="00332DAB"/>
    <w:rsid w:val="00332EA7"/>
    <w:rsid w:val="00332F2D"/>
    <w:rsid w:val="003340F1"/>
    <w:rsid w:val="0033416B"/>
    <w:rsid w:val="00334553"/>
    <w:rsid w:val="00334A7C"/>
    <w:rsid w:val="00335854"/>
    <w:rsid w:val="0033637C"/>
    <w:rsid w:val="003369A5"/>
    <w:rsid w:val="0033723C"/>
    <w:rsid w:val="00337BE2"/>
    <w:rsid w:val="00340B8B"/>
    <w:rsid w:val="00341264"/>
    <w:rsid w:val="00341680"/>
    <w:rsid w:val="00341B1C"/>
    <w:rsid w:val="00341C11"/>
    <w:rsid w:val="00341D4E"/>
    <w:rsid w:val="00342456"/>
    <w:rsid w:val="003426AE"/>
    <w:rsid w:val="00342930"/>
    <w:rsid w:val="00342997"/>
    <w:rsid w:val="00343172"/>
    <w:rsid w:val="0034377C"/>
    <w:rsid w:val="00343B0F"/>
    <w:rsid w:val="00344FB2"/>
    <w:rsid w:val="00345540"/>
    <w:rsid w:val="0034612E"/>
    <w:rsid w:val="00346234"/>
    <w:rsid w:val="0034694C"/>
    <w:rsid w:val="00347050"/>
    <w:rsid w:val="00347086"/>
    <w:rsid w:val="00347512"/>
    <w:rsid w:val="003477E8"/>
    <w:rsid w:val="0034786E"/>
    <w:rsid w:val="00347C2B"/>
    <w:rsid w:val="00350199"/>
    <w:rsid w:val="0035181F"/>
    <w:rsid w:val="0035229F"/>
    <w:rsid w:val="003524BB"/>
    <w:rsid w:val="00353877"/>
    <w:rsid w:val="00353AF7"/>
    <w:rsid w:val="00354666"/>
    <w:rsid w:val="0035535D"/>
    <w:rsid w:val="00355728"/>
    <w:rsid w:val="00357698"/>
    <w:rsid w:val="00357DCF"/>
    <w:rsid w:val="003604AE"/>
    <w:rsid w:val="003608E4"/>
    <w:rsid w:val="00361AFF"/>
    <w:rsid w:val="00361C5D"/>
    <w:rsid w:val="00362F4D"/>
    <w:rsid w:val="00362FA3"/>
    <w:rsid w:val="003639EA"/>
    <w:rsid w:val="00363D79"/>
    <w:rsid w:val="00363E76"/>
    <w:rsid w:val="00364342"/>
    <w:rsid w:val="003646D0"/>
    <w:rsid w:val="003648D8"/>
    <w:rsid w:val="00364CB1"/>
    <w:rsid w:val="0036503B"/>
    <w:rsid w:val="00365763"/>
    <w:rsid w:val="003668C0"/>
    <w:rsid w:val="00366EEC"/>
    <w:rsid w:val="00366F64"/>
    <w:rsid w:val="00367309"/>
    <w:rsid w:val="00370158"/>
    <w:rsid w:val="00370A14"/>
    <w:rsid w:val="0037229F"/>
    <w:rsid w:val="003728F4"/>
    <w:rsid w:val="00372E60"/>
    <w:rsid w:val="003732CB"/>
    <w:rsid w:val="003733F0"/>
    <w:rsid w:val="0037393C"/>
    <w:rsid w:val="003756DC"/>
    <w:rsid w:val="00376519"/>
    <w:rsid w:val="00376AA4"/>
    <w:rsid w:val="00380282"/>
    <w:rsid w:val="00380375"/>
    <w:rsid w:val="00381E4E"/>
    <w:rsid w:val="00382559"/>
    <w:rsid w:val="003827D6"/>
    <w:rsid w:val="003828EA"/>
    <w:rsid w:val="00382F9F"/>
    <w:rsid w:val="003840A8"/>
    <w:rsid w:val="00384733"/>
    <w:rsid w:val="003855EC"/>
    <w:rsid w:val="00385689"/>
    <w:rsid w:val="00385DBE"/>
    <w:rsid w:val="00387FAA"/>
    <w:rsid w:val="00390FE0"/>
    <w:rsid w:val="00392249"/>
    <w:rsid w:val="00392964"/>
    <w:rsid w:val="0039312B"/>
    <w:rsid w:val="00393669"/>
    <w:rsid w:val="00393F46"/>
    <w:rsid w:val="00393F4D"/>
    <w:rsid w:val="00394795"/>
    <w:rsid w:val="00394C18"/>
    <w:rsid w:val="00394F9B"/>
    <w:rsid w:val="00395504"/>
    <w:rsid w:val="003A004A"/>
    <w:rsid w:val="003A04D2"/>
    <w:rsid w:val="003A0A24"/>
    <w:rsid w:val="003A1A93"/>
    <w:rsid w:val="003A1BE2"/>
    <w:rsid w:val="003A2859"/>
    <w:rsid w:val="003A29A3"/>
    <w:rsid w:val="003A2F88"/>
    <w:rsid w:val="003A32E1"/>
    <w:rsid w:val="003A4202"/>
    <w:rsid w:val="003A49A6"/>
    <w:rsid w:val="003A50A3"/>
    <w:rsid w:val="003A5879"/>
    <w:rsid w:val="003A5941"/>
    <w:rsid w:val="003A5F34"/>
    <w:rsid w:val="003A6616"/>
    <w:rsid w:val="003A73A0"/>
    <w:rsid w:val="003A7822"/>
    <w:rsid w:val="003A7D25"/>
    <w:rsid w:val="003A7FE4"/>
    <w:rsid w:val="003B05BC"/>
    <w:rsid w:val="003B1A33"/>
    <w:rsid w:val="003B2197"/>
    <w:rsid w:val="003B2E4E"/>
    <w:rsid w:val="003B393A"/>
    <w:rsid w:val="003B3E7A"/>
    <w:rsid w:val="003B49BA"/>
    <w:rsid w:val="003B5B5D"/>
    <w:rsid w:val="003B5D2C"/>
    <w:rsid w:val="003B60C0"/>
    <w:rsid w:val="003B6C0C"/>
    <w:rsid w:val="003B726A"/>
    <w:rsid w:val="003B7D49"/>
    <w:rsid w:val="003C033E"/>
    <w:rsid w:val="003C066D"/>
    <w:rsid w:val="003C0AF3"/>
    <w:rsid w:val="003C0C19"/>
    <w:rsid w:val="003C0FB4"/>
    <w:rsid w:val="003C135F"/>
    <w:rsid w:val="003C16B9"/>
    <w:rsid w:val="003C1B3A"/>
    <w:rsid w:val="003C20E6"/>
    <w:rsid w:val="003C27D4"/>
    <w:rsid w:val="003C2CC8"/>
    <w:rsid w:val="003C31D1"/>
    <w:rsid w:val="003C403D"/>
    <w:rsid w:val="003C4885"/>
    <w:rsid w:val="003C4C2B"/>
    <w:rsid w:val="003C576D"/>
    <w:rsid w:val="003C5C2A"/>
    <w:rsid w:val="003C6896"/>
    <w:rsid w:val="003C6973"/>
    <w:rsid w:val="003C6B81"/>
    <w:rsid w:val="003C6EEE"/>
    <w:rsid w:val="003C707B"/>
    <w:rsid w:val="003C71BD"/>
    <w:rsid w:val="003C7402"/>
    <w:rsid w:val="003C7DAF"/>
    <w:rsid w:val="003C7E38"/>
    <w:rsid w:val="003C7F35"/>
    <w:rsid w:val="003C7F65"/>
    <w:rsid w:val="003D04AD"/>
    <w:rsid w:val="003D08C5"/>
    <w:rsid w:val="003D138E"/>
    <w:rsid w:val="003D1417"/>
    <w:rsid w:val="003D15CA"/>
    <w:rsid w:val="003D219F"/>
    <w:rsid w:val="003D2873"/>
    <w:rsid w:val="003D2A7F"/>
    <w:rsid w:val="003D33A5"/>
    <w:rsid w:val="003D397E"/>
    <w:rsid w:val="003D3D63"/>
    <w:rsid w:val="003D4736"/>
    <w:rsid w:val="003D4FAE"/>
    <w:rsid w:val="003D59C0"/>
    <w:rsid w:val="003D6C01"/>
    <w:rsid w:val="003D75B4"/>
    <w:rsid w:val="003D7809"/>
    <w:rsid w:val="003D7E1C"/>
    <w:rsid w:val="003D7FD4"/>
    <w:rsid w:val="003E016E"/>
    <w:rsid w:val="003E10B6"/>
    <w:rsid w:val="003E1695"/>
    <w:rsid w:val="003E19E2"/>
    <w:rsid w:val="003E2490"/>
    <w:rsid w:val="003E250F"/>
    <w:rsid w:val="003E2D93"/>
    <w:rsid w:val="003E344D"/>
    <w:rsid w:val="003E4344"/>
    <w:rsid w:val="003E48E5"/>
    <w:rsid w:val="003E49F6"/>
    <w:rsid w:val="003E4F07"/>
    <w:rsid w:val="003E60F4"/>
    <w:rsid w:val="003E6468"/>
    <w:rsid w:val="003E6BD4"/>
    <w:rsid w:val="003E6DDA"/>
    <w:rsid w:val="003E6DEC"/>
    <w:rsid w:val="003E6E5A"/>
    <w:rsid w:val="003E7F33"/>
    <w:rsid w:val="003F05ED"/>
    <w:rsid w:val="003F0FD9"/>
    <w:rsid w:val="003F2214"/>
    <w:rsid w:val="003F234B"/>
    <w:rsid w:val="003F2554"/>
    <w:rsid w:val="003F3026"/>
    <w:rsid w:val="003F327C"/>
    <w:rsid w:val="003F3CFA"/>
    <w:rsid w:val="003F4331"/>
    <w:rsid w:val="003F4B8D"/>
    <w:rsid w:val="003F5EB9"/>
    <w:rsid w:val="003F6982"/>
    <w:rsid w:val="003F6E55"/>
    <w:rsid w:val="003F779F"/>
    <w:rsid w:val="003F7B2D"/>
    <w:rsid w:val="00400468"/>
    <w:rsid w:val="0040057F"/>
    <w:rsid w:val="004008EB"/>
    <w:rsid w:val="004010E0"/>
    <w:rsid w:val="00401B76"/>
    <w:rsid w:val="00403512"/>
    <w:rsid w:val="004037F7"/>
    <w:rsid w:val="00403E5B"/>
    <w:rsid w:val="004041B4"/>
    <w:rsid w:val="004049A5"/>
    <w:rsid w:val="00405201"/>
    <w:rsid w:val="00405B64"/>
    <w:rsid w:val="00406463"/>
    <w:rsid w:val="004065FE"/>
    <w:rsid w:val="00406B07"/>
    <w:rsid w:val="00406CDB"/>
    <w:rsid w:val="00410A9E"/>
    <w:rsid w:val="00411247"/>
    <w:rsid w:val="004117D8"/>
    <w:rsid w:val="004130AD"/>
    <w:rsid w:val="004134A5"/>
    <w:rsid w:val="00413C21"/>
    <w:rsid w:val="00413EE4"/>
    <w:rsid w:val="00416861"/>
    <w:rsid w:val="004174CC"/>
    <w:rsid w:val="00417CC2"/>
    <w:rsid w:val="00417E9B"/>
    <w:rsid w:val="00420FCF"/>
    <w:rsid w:val="00421690"/>
    <w:rsid w:val="00421ABA"/>
    <w:rsid w:val="004230BF"/>
    <w:rsid w:val="00424241"/>
    <w:rsid w:val="00424704"/>
    <w:rsid w:val="004263B1"/>
    <w:rsid w:val="00427868"/>
    <w:rsid w:val="00427D8E"/>
    <w:rsid w:val="00430802"/>
    <w:rsid w:val="004308E7"/>
    <w:rsid w:val="00430F71"/>
    <w:rsid w:val="00431158"/>
    <w:rsid w:val="00431375"/>
    <w:rsid w:val="004321C8"/>
    <w:rsid w:val="00432C9E"/>
    <w:rsid w:val="00432FA5"/>
    <w:rsid w:val="00433FB5"/>
    <w:rsid w:val="00434509"/>
    <w:rsid w:val="00434BEA"/>
    <w:rsid w:val="0043607C"/>
    <w:rsid w:val="004369CE"/>
    <w:rsid w:val="00436E3E"/>
    <w:rsid w:val="0043709C"/>
    <w:rsid w:val="00437212"/>
    <w:rsid w:val="0043735C"/>
    <w:rsid w:val="00437D1B"/>
    <w:rsid w:val="00440187"/>
    <w:rsid w:val="00440AA1"/>
    <w:rsid w:val="0044111D"/>
    <w:rsid w:val="00441569"/>
    <w:rsid w:val="00441717"/>
    <w:rsid w:val="00441F13"/>
    <w:rsid w:val="00442430"/>
    <w:rsid w:val="00442EFB"/>
    <w:rsid w:val="0044356D"/>
    <w:rsid w:val="00443710"/>
    <w:rsid w:val="004438C1"/>
    <w:rsid w:val="00444737"/>
    <w:rsid w:val="004452B1"/>
    <w:rsid w:val="00445536"/>
    <w:rsid w:val="00446094"/>
    <w:rsid w:val="0044659D"/>
    <w:rsid w:val="00446A79"/>
    <w:rsid w:val="00451D2F"/>
    <w:rsid w:val="00451F8C"/>
    <w:rsid w:val="00452CD8"/>
    <w:rsid w:val="00452F2D"/>
    <w:rsid w:val="0045314D"/>
    <w:rsid w:val="00453EC3"/>
    <w:rsid w:val="0045478C"/>
    <w:rsid w:val="00455387"/>
    <w:rsid w:val="004556E5"/>
    <w:rsid w:val="00455A4A"/>
    <w:rsid w:val="00456D38"/>
    <w:rsid w:val="00456DDF"/>
    <w:rsid w:val="004577B5"/>
    <w:rsid w:val="00461AFE"/>
    <w:rsid w:val="00461B76"/>
    <w:rsid w:val="00461E1E"/>
    <w:rsid w:val="00461F64"/>
    <w:rsid w:val="004633DB"/>
    <w:rsid w:val="0046343F"/>
    <w:rsid w:val="00463749"/>
    <w:rsid w:val="00464D94"/>
    <w:rsid w:val="00464E1E"/>
    <w:rsid w:val="004653E6"/>
    <w:rsid w:val="004662E4"/>
    <w:rsid w:val="00466B96"/>
    <w:rsid w:val="00467075"/>
    <w:rsid w:val="0046759B"/>
    <w:rsid w:val="00470227"/>
    <w:rsid w:val="00470809"/>
    <w:rsid w:val="00470916"/>
    <w:rsid w:val="004713E8"/>
    <w:rsid w:val="00472226"/>
    <w:rsid w:val="00472B6A"/>
    <w:rsid w:val="00472CBB"/>
    <w:rsid w:val="00473601"/>
    <w:rsid w:val="00473F9E"/>
    <w:rsid w:val="00474E45"/>
    <w:rsid w:val="004752B2"/>
    <w:rsid w:val="004756E7"/>
    <w:rsid w:val="00475E98"/>
    <w:rsid w:val="0047651B"/>
    <w:rsid w:val="004771C9"/>
    <w:rsid w:val="00477A22"/>
    <w:rsid w:val="00480CDF"/>
    <w:rsid w:val="0048145E"/>
    <w:rsid w:val="00481B31"/>
    <w:rsid w:val="00482171"/>
    <w:rsid w:val="0048220E"/>
    <w:rsid w:val="00482918"/>
    <w:rsid w:val="00482A18"/>
    <w:rsid w:val="0048384B"/>
    <w:rsid w:val="00483F36"/>
    <w:rsid w:val="00484847"/>
    <w:rsid w:val="0048574A"/>
    <w:rsid w:val="00485D70"/>
    <w:rsid w:val="00485F39"/>
    <w:rsid w:val="00485FB8"/>
    <w:rsid w:val="00486C4E"/>
    <w:rsid w:val="00487399"/>
    <w:rsid w:val="00487FAF"/>
    <w:rsid w:val="00490F6A"/>
    <w:rsid w:val="004912EA"/>
    <w:rsid w:val="00491440"/>
    <w:rsid w:val="00491663"/>
    <w:rsid w:val="004920CB"/>
    <w:rsid w:val="00492268"/>
    <w:rsid w:val="004926CA"/>
    <w:rsid w:val="00493A7F"/>
    <w:rsid w:val="00493C0A"/>
    <w:rsid w:val="004958CF"/>
    <w:rsid w:val="00495BA4"/>
    <w:rsid w:val="00495E09"/>
    <w:rsid w:val="004969F4"/>
    <w:rsid w:val="0049706D"/>
    <w:rsid w:val="00497341"/>
    <w:rsid w:val="004979CC"/>
    <w:rsid w:val="004A0379"/>
    <w:rsid w:val="004A0C77"/>
    <w:rsid w:val="004A0DFB"/>
    <w:rsid w:val="004A0E95"/>
    <w:rsid w:val="004A1098"/>
    <w:rsid w:val="004A151C"/>
    <w:rsid w:val="004A153B"/>
    <w:rsid w:val="004A1C09"/>
    <w:rsid w:val="004A1EC7"/>
    <w:rsid w:val="004A28E5"/>
    <w:rsid w:val="004A2B11"/>
    <w:rsid w:val="004A4D6B"/>
    <w:rsid w:val="004A55FC"/>
    <w:rsid w:val="004A5838"/>
    <w:rsid w:val="004A58F4"/>
    <w:rsid w:val="004A5AEC"/>
    <w:rsid w:val="004A5B8C"/>
    <w:rsid w:val="004A63C9"/>
    <w:rsid w:val="004A6529"/>
    <w:rsid w:val="004A66ED"/>
    <w:rsid w:val="004A6AE1"/>
    <w:rsid w:val="004A6DD0"/>
    <w:rsid w:val="004B0C21"/>
    <w:rsid w:val="004B0DF0"/>
    <w:rsid w:val="004B2D14"/>
    <w:rsid w:val="004B31D4"/>
    <w:rsid w:val="004B324C"/>
    <w:rsid w:val="004B3905"/>
    <w:rsid w:val="004B47A8"/>
    <w:rsid w:val="004B4DC2"/>
    <w:rsid w:val="004B57E5"/>
    <w:rsid w:val="004B5C17"/>
    <w:rsid w:val="004B726B"/>
    <w:rsid w:val="004B7CF8"/>
    <w:rsid w:val="004B7D20"/>
    <w:rsid w:val="004C0D70"/>
    <w:rsid w:val="004C1207"/>
    <w:rsid w:val="004C167E"/>
    <w:rsid w:val="004C2574"/>
    <w:rsid w:val="004C3942"/>
    <w:rsid w:val="004C4578"/>
    <w:rsid w:val="004C4712"/>
    <w:rsid w:val="004C47F9"/>
    <w:rsid w:val="004C605A"/>
    <w:rsid w:val="004C63CC"/>
    <w:rsid w:val="004C7160"/>
    <w:rsid w:val="004C73F7"/>
    <w:rsid w:val="004C7BF3"/>
    <w:rsid w:val="004D0802"/>
    <w:rsid w:val="004D0A90"/>
    <w:rsid w:val="004D10E8"/>
    <w:rsid w:val="004D17C8"/>
    <w:rsid w:val="004D208D"/>
    <w:rsid w:val="004D25A9"/>
    <w:rsid w:val="004D26D4"/>
    <w:rsid w:val="004D2A83"/>
    <w:rsid w:val="004D307D"/>
    <w:rsid w:val="004D328E"/>
    <w:rsid w:val="004D3E03"/>
    <w:rsid w:val="004D3EEF"/>
    <w:rsid w:val="004D4AFD"/>
    <w:rsid w:val="004D4B50"/>
    <w:rsid w:val="004D4BCE"/>
    <w:rsid w:val="004D4CFE"/>
    <w:rsid w:val="004D520B"/>
    <w:rsid w:val="004D5737"/>
    <w:rsid w:val="004D5CDE"/>
    <w:rsid w:val="004D706C"/>
    <w:rsid w:val="004D7634"/>
    <w:rsid w:val="004D786E"/>
    <w:rsid w:val="004D7D21"/>
    <w:rsid w:val="004D7E3B"/>
    <w:rsid w:val="004E01DE"/>
    <w:rsid w:val="004E0F79"/>
    <w:rsid w:val="004E14CC"/>
    <w:rsid w:val="004E15D5"/>
    <w:rsid w:val="004E1C7E"/>
    <w:rsid w:val="004E2046"/>
    <w:rsid w:val="004E22B6"/>
    <w:rsid w:val="004E2E3B"/>
    <w:rsid w:val="004E353E"/>
    <w:rsid w:val="004E47AA"/>
    <w:rsid w:val="004E4BF7"/>
    <w:rsid w:val="004E4F4A"/>
    <w:rsid w:val="004E6C6C"/>
    <w:rsid w:val="004E7549"/>
    <w:rsid w:val="004E7A8C"/>
    <w:rsid w:val="004F002D"/>
    <w:rsid w:val="004F10FD"/>
    <w:rsid w:val="004F12DC"/>
    <w:rsid w:val="004F2209"/>
    <w:rsid w:val="004F25CC"/>
    <w:rsid w:val="004F2CFB"/>
    <w:rsid w:val="004F2D88"/>
    <w:rsid w:val="004F30D7"/>
    <w:rsid w:val="004F394E"/>
    <w:rsid w:val="004F3D02"/>
    <w:rsid w:val="004F3D20"/>
    <w:rsid w:val="004F53C9"/>
    <w:rsid w:val="004F5435"/>
    <w:rsid w:val="004F67D2"/>
    <w:rsid w:val="004F7B36"/>
    <w:rsid w:val="004F7F78"/>
    <w:rsid w:val="0050055B"/>
    <w:rsid w:val="005028B1"/>
    <w:rsid w:val="00502BC7"/>
    <w:rsid w:val="005036F8"/>
    <w:rsid w:val="00503E3E"/>
    <w:rsid w:val="00504B4D"/>
    <w:rsid w:val="00505966"/>
    <w:rsid w:val="0050658A"/>
    <w:rsid w:val="00506B25"/>
    <w:rsid w:val="0050713E"/>
    <w:rsid w:val="00507184"/>
    <w:rsid w:val="005078D0"/>
    <w:rsid w:val="00507DF5"/>
    <w:rsid w:val="00510B70"/>
    <w:rsid w:val="0051101C"/>
    <w:rsid w:val="0051274D"/>
    <w:rsid w:val="005142CC"/>
    <w:rsid w:val="00514538"/>
    <w:rsid w:val="00514599"/>
    <w:rsid w:val="005146DC"/>
    <w:rsid w:val="00515602"/>
    <w:rsid w:val="00515C77"/>
    <w:rsid w:val="00516080"/>
    <w:rsid w:val="0051636A"/>
    <w:rsid w:val="00516590"/>
    <w:rsid w:val="00517347"/>
    <w:rsid w:val="00520914"/>
    <w:rsid w:val="005211D4"/>
    <w:rsid w:val="00521240"/>
    <w:rsid w:val="005221F7"/>
    <w:rsid w:val="00522397"/>
    <w:rsid w:val="00522A61"/>
    <w:rsid w:val="0052332D"/>
    <w:rsid w:val="005244E6"/>
    <w:rsid w:val="00525D99"/>
    <w:rsid w:val="005274F2"/>
    <w:rsid w:val="005277FC"/>
    <w:rsid w:val="00527CAE"/>
    <w:rsid w:val="00527CFD"/>
    <w:rsid w:val="00530534"/>
    <w:rsid w:val="00531A81"/>
    <w:rsid w:val="005329A3"/>
    <w:rsid w:val="00533E7B"/>
    <w:rsid w:val="00533E97"/>
    <w:rsid w:val="005340A7"/>
    <w:rsid w:val="005344B7"/>
    <w:rsid w:val="00534986"/>
    <w:rsid w:val="00535355"/>
    <w:rsid w:val="005353F3"/>
    <w:rsid w:val="00535778"/>
    <w:rsid w:val="005365BF"/>
    <w:rsid w:val="00536A29"/>
    <w:rsid w:val="00536ACB"/>
    <w:rsid w:val="00540ADD"/>
    <w:rsid w:val="0054137E"/>
    <w:rsid w:val="00541AD8"/>
    <w:rsid w:val="00541B5A"/>
    <w:rsid w:val="005427D6"/>
    <w:rsid w:val="00542CA1"/>
    <w:rsid w:val="005448BD"/>
    <w:rsid w:val="005463ED"/>
    <w:rsid w:val="005463F2"/>
    <w:rsid w:val="00547212"/>
    <w:rsid w:val="00547AD3"/>
    <w:rsid w:val="00550349"/>
    <w:rsid w:val="00550AC4"/>
    <w:rsid w:val="00551095"/>
    <w:rsid w:val="00551C75"/>
    <w:rsid w:val="00551E05"/>
    <w:rsid w:val="00552C4F"/>
    <w:rsid w:val="0055362E"/>
    <w:rsid w:val="00554979"/>
    <w:rsid w:val="0055520A"/>
    <w:rsid w:val="00555402"/>
    <w:rsid w:val="00555873"/>
    <w:rsid w:val="00556DC3"/>
    <w:rsid w:val="00556F77"/>
    <w:rsid w:val="005606A3"/>
    <w:rsid w:val="00560A23"/>
    <w:rsid w:val="00560BF6"/>
    <w:rsid w:val="00561B0E"/>
    <w:rsid w:val="0056239F"/>
    <w:rsid w:val="00562E6C"/>
    <w:rsid w:val="00563E65"/>
    <w:rsid w:val="00563F55"/>
    <w:rsid w:val="00564696"/>
    <w:rsid w:val="00566227"/>
    <w:rsid w:val="00566365"/>
    <w:rsid w:val="005665E5"/>
    <w:rsid w:val="0057030E"/>
    <w:rsid w:val="00570492"/>
    <w:rsid w:val="00570672"/>
    <w:rsid w:val="00570696"/>
    <w:rsid w:val="005709E1"/>
    <w:rsid w:val="00570DBE"/>
    <w:rsid w:val="00571C82"/>
    <w:rsid w:val="0057288B"/>
    <w:rsid w:val="005735AC"/>
    <w:rsid w:val="00573A39"/>
    <w:rsid w:val="0057413F"/>
    <w:rsid w:val="00574541"/>
    <w:rsid w:val="00575710"/>
    <w:rsid w:val="0057652D"/>
    <w:rsid w:val="00576824"/>
    <w:rsid w:val="00576A4B"/>
    <w:rsid w:val="0057750E"/>
    <w:rsid w:val="005800FC"/>
    <w:rsid w:val="00580201"/>
    <w:rsid w:val="005811EC"/>
    <w:rsid w:val="00581381"/>
    <w:rsid w:val="0058173D"/>
    <w:rsid w:val="00581C3E"/>
    <w:rsid w:val="00582685"/>
    <w:rsid w:val="00583891"/>
    <w:rsid w:val="00583BA2"/>
    <w:rsid w:val="0058401F"/>
    <w:rsid w:val="00584FAD"/>
    <w:rsid w:val="00585559"/>
    <w:rsid w:val="00585C1A"/>
    <w:rsid w:val="00585D91"/>
    <w:rsid w:val="0058694B"/>
    <w:rsid w:val="00586F36"/>
    <w:rsid w:val="00587D91"/>
    <w:rsid w:val="00587FDE"/>
    <w:rsid w:val="00590910"/>
    <w:rsid w:val="005912A0"/>
    <w:rsid w:val="005918D1"/>
    <w:rsid w:val="00591C52"/>
    <w:rsid w:val="00591E9A"/>
    <w:rsid w:val="005920B3"/>
    <w:rsid w:val="00593157"/>
    <w:rsid w:val="005946A8"/>
    <w:rsid w:val="00594923"/>
    <w:rsid w:val="00594D8E"/>
    <w:rsid w:val="005953AA"/>
    <w:rsid w:val="00595AA9"/>
    <w:rsid w:val="00595F30"/>
    <w:rsid w:val="005965F0"/>
    <w:rsid w:val="005966F5"/>
    <w:rsid w:val="00596E0B"/>
    <w:rsid w:val="005972A5"/>
    <w:rsid w:val="005976EE"/>
    <w:rsid w:val="005A0498"/>
    <w:rsid w:val="005A1CA1"/>
    <w:rsid w:val="005A2124"/>
    <w:rsid w:val="005A257A"/>
    <w:rsid w:val="005A2959"/>
    <w:rsid w:val="005A3130"/>
    <w:rsid w:val="005A3178"/>
    <w:rsid w:val="005A3762"/>
    <w:rsid w:val="005A3BA1"/>
    <w:rsid w:val="005A5EC3"/>
    <w:rsid w:val="005A60DF"/>
    <w:rsid w:val="005A684E"/>
    <w:rsid w:val="005A6FE6"/>
    <w:rsid w:val="005A784E"/>
    <w:rsid w:val="005B2E9C"/>
    <w:rsid w:val="005B4CA4"/>
    <w:rsid w:val="005B51D1"/>
    <w:rsid w:val="005B56A7"/>
    <w:rsid w:val="005B6BE6"/>
    <w:rsid w:val="005B762A"/>
    <w:rsid w:val="005B7737"/>
    <w:rsid w:val="005C0B6F"/>
    <w:rsid w:val="005C0F1D"/>
    <w:rsid w:val="005C101A"/>
    <w:rsid w:val="005C1083"/>
    <w:rsid w:val="005C1AD1"/>
    <w:rsid w:val="005C2560"/>
    <w:rsid w:val="005C26A6"/>
    <w:rsid w:val="005C2AD3"/>
    <w:rsid w:val="005C3927"/>
    <w:rsid w:val="005C3D0E"/>
    <w:rsid w:val="005C3E08"/>
    <w:rsid w:val="005C424A"/>
    <w:rsid w:val="005C4877"/>
    <w:rsid w:val="005C4C97"/>
    <w:rsid w:val="005C4C98"/>
    <w:rsid w:val="005C51B5"/>
    <w:rsid w:val="005C59C1"/>
    <w:rsid w:val="005C5AC8"/>
    <w:rsid w:val="005C670B"/>
    <w:rsid w:val="005C79D4"/>
    <w:rsid w:val="005D05F0"/>
    <w:rsid w:val="005D0BA2"/>
    <w:rsid w:val="005D1BBF"/>
    <w:rsid w:val="005D2774"/>
    <w:rsid w:val="005D2A37"/>
    <w:rsid w:val="005D31DC"/>
    <w:rsid w:val="005D3AD4"/>
    <w:rsid w:val="005D42FB"/>
    <w:rsid w:val="005D509F"/>
    <w:rsid w:val="005D59EB"/>
    <w:rsid w:val="005D64DE"/>
    <w:rsid w:val="005D66CC"/>
    <w:rsid w:val="005D6DBC"/>
    <w:rsid w:val="005E00FE"/>
    <w:rsid w:val="005E08CA"/>
    <w:rsid w:val="005E1E1C"/>
    <w:rsid w:val="005E23D6"/>
    <w:rsid w:val="005E2467"/>
    <w:rsid w:val="005E357C"/>
    <w:rsid w:val="005E3EFD"/>
    <w:rsid w:val="005E4590"/>
    <w:rsid w:val="005E5847"/>
    <w:rsid w:val="005E5A5A"/>
    <w:rsid w:val="005E5BC5"/>
    <w:rsid w:val="005E6B6F"/>
    <w:rsid w:val="005F0EC1"/>
    <w:rsid w:val="005F18B5"/>
    <w:rsid w:val="005F1DDA"/>
    <w:rsid w:val="005F2131"/>
    <w:rsid w:val="005F3740"/>
    <w:rsid w:val="005F39B5"/>
    <w:rsid w:val="005F3B9E"/>
    <w:rsid w:val="005F3CA1"/>
    <w:rsid w:val="005F3F52"/>
    <w:rsid w:val="005F4591"/>
    <w:rsid w:val="005F49BE"/>
    <w:rsid w:val="005F4B20"/>
    <w:rsid w:val="005F559D"/>
    <w:rsid w:val="005F56F4"/>
    <w:rsid w:val="005F599A"/>
    <w:rsid w:val="005F5C6F"/>
    <w:rsid w:val="005F5EB5"/>
    <w:rsid w:val="005F60A7"/>
    <w:rsid w:val="005F61F5"/>
    <w:rsid w:val="005F64A3"/>
    <w:rsid w:val="005F75F2"/>
    <w:rsid w:val="005F7931"/>
    <w:rsid w:val="005F7DF9"/>
    <w:rsid w:val="00601172"/>
    <w:rsid w:val="0060286F"/>
    <w:rsid w:val="00602FFE"/>
    <w:rsid w:val="00603626"/>
    <w:rsid w:val="00604367"/>
    <w:rsid w:val="006056F1"/>
    <w:rsid w:val="0060575E"/>
    <w:rsid w:val="00605849"/>
    <w:rsid w:val="00605B39"/>
    <w:rsid w:val="00605D4D"/>
    <w:rsid w:val="00605DB7"/>
    <w:rsid w:val="00606EF6"/>
    <w:rsid w:val="00607921"/>
    <w:rsid w:val="00607F51"/>
    <w:rsid w:val="00610322"/>
    <w:rsid w:val="00610FC5"/>
    <w:rsid w:val="00611412"/>
    <w:rsid w:val="006114F1"/>
    <w:rsid w:val="006122EA"/>
    <w:rsid w:val="0061255F"/>
    <w:rsid w:val="006131D3"/>
    <w:rsid w:val="0061339F"/>
    <w:rsid w:val="006139E7"/>
    <w:rsid w:val="0061425B"/>
    <w:rsid w:val="00614576"/>
    <w:rsid w:val="00614B59"/>
    <w:rsid w:val="00615614"/>
    <w:rsid w:val="00615E6A"/>
    <w:rsid w:val="00616021"/>
    <w:rsid w:val="006160BA"/>
    <w:rsid w:val="00616A83"/>
    <w:rsid w:val="00616F11"/>
    <w:rsid w:val="0061771B"/>
    <w:rsid w:val="00617CA2"/>
    <w:rsid w:val="00617FBC"/>
    <w:rsid w:val="006204F0"/>
    <w:rsid w:val="00621272"/>
    <w:rsid w:val="00622653"/>
    <w:rsid w:val="00622EA5"/>
    <w:rsid w:val="00622F94"/>
    <w:rsid w:val="006242AB"/>
    <w:rsid w:val="0062430A"/>
    <w:rsid w:val="00624B16"/>
    <w:rsid w:val="00625F24"/>
    <w:rsid w:val="00626A0D"/>
    <w:rsid w:val="00626C0F"/>
    <w:rsid w:val="00630092"/>
    <w:rsid w:val="006300A5"/>
    <w:rsid w:val="006306BA"/>
    <w:rsid w:val="00630ED8"/>
    <w:rsid w:val="006313B1"/>
    <w:rsid w:val="006315FD"/>
    <w:rsid w:val="00631666"/>
    <w:rsid w:val="006319A0"/>
    <w:rsid w:val="00631A20"/>
    <w:rsid w:val="006322F3"/>
    <w:rsid w:val="00632952"/>
    <w:rsid w:val="00633A54"/>
    <w:rsid w:val="006341C3"/>
    <w:rsid w:val="00634CB3"/>
    <w:rsid w:val="006350B9"/>
    <w:rsid w:val="00635681"/>
    <w:rsid w:val="00635CBA"/>
    <w:rsid w:val="00636BC9"/>
    <w:rsid w:val="00636CED"/>
    <w:rsid w:val="00636F2B"/>
    <w:rsid w:val="006378EF"/>
    <w:rsid w:val="00637929"/>
    <w:rsid w:val="00640859"/>
    <w:rsid w:val="00640D8E"/>
    <w:rsid w:val="00641018"/>
    <w:rsid w:val="006413D6"/>
    <w:rsid w:val="00641BA5"/>
    <w:rsid w:val="00641FCF"/>
    <w:rsid w:val="006432BB"/>
    <w:rsid w:val="0064413A"/>
    <w:rsid w:val="0064445E"/>
    <w:rsid w:val="006446BD"/>
    <w:rsid w:val="0064494F"/>
    <w:rsid w:val="00644B8B"/>
    <w:rsid w:val="00647618"/>
    <w:rsid w:val="00650607"/>
    <w:rsid w:val="006511E2"/>
    <w:rsid w:val="00651BD7"/>
    <w:rsid w:val="006546B2"/>
    <w:rsid w:val="00654B80"/>
    <w:rsid w:val="00654CB1"/>
    <w:rsid w:val="00655272"/>
    <w:rsid w:val="006555FC"/>
    <w:rsid w:val="00655B8B"/>
    <w:rsid w:val="00655D0B"/>
    <w:rsid w:val="00655E8D"/>
    <w:rsid w:val="0065649C"/>
    <w:rsid w:val="00656571"/>
    <w:rsid w:val="006577D4"/>
    <w:rsid w:val="006578B3"/>
    <w:rsid w:val="00660526"/>
    <w:rsid w:val="00660574"/>
    <w:rsid w:val="00660775"/>
    <w:rsid w:val="0066090F"/>
    <w:rsid w:val="00660C07"/>
    <w:rsid w:val="00660FCD"/>
    <w:rsid w:val="006613BD"/>
    <w:rsid w:val="00661A6E"/>
    <w:rsid w:val="00662BEE"/>
    <w:rsid w:val="00663CD9"/>
    <w:rsid w:val="00663DA4"/>
    <w:rsid w:val="00663E1A"/>
    <w:rsid w:val="0066538D"/>
    <w:rsid w:val="00665480"/>
    <w:rsid w:val="00665482"/>
    <w:rsid w:val="0066580D"/>
    <w:rsid w:val="006659C8"/>
    <w:rsid w:val="006667C1"/>
    <w:rsid w:val="0066774B"/>
    <w:rsid w:val="00670EF1"/>
    <w:rsid w:val="00671004"/>
    <w:rsid w:val="00671CA7"/>
    <w:rsid w:val="00671F4A"/>
    <w:rsid w:val="0067328F"/>
    <w:rsid w:val="0067455F"/>
    <w:rsid w:val="0067511A"/>
    <w:rsid w:val="0067517D"/>
    <w:rsid w:val="00675476"/>
    <w:rsid w:val="00676667"/>
    <w:rsid w:val="00677484"/>
    <w:rsid w:val="006774E2"/>
    <w:rsid w:val="0067757F"/>
    <w:rsid w:val="00677653"/>
    <w:rsid w:val="00677A66"/>
    <w:rsid w:val="00677C2B"/>
    <w:rsid w:val="006801F6"/>
    <w:rsid w:val="00680876"/>
    <w:rsid w:val="00680A9F"/>
    <w:rsid w:val="0068154A"/>
    <w:rsid w:val="00681F42"/>
    <w:rsid w:val="0068203F"/>
    <w:rsid w:val="00682102"/>
    <w:rsid w:val="0068293A"/>
    <w:rsid w:val="00682BFF"/>
    <w:rsid w:val="00683959"/>
    <w:rsid w:val="00683B9A"/>
    <w:rsid w:val="00684DD7"/>
    <w:rsid w:val="00684E85"/>
    <w:rsid w:val="00684F8D"/>
    <w:rsid w:val="00685963"/>
    <w:rsid w:val="0068683B"/>
    <w:rsid w:val="00686B27"/>
    <w:rsid w:val="00686B39"/>
    <w:rsid w:val="00687FBA"/>
    <w:rsid w:val="00687FFE"/>
    <w:rsid w:val="006900BD"/>
    <w:rsid w:val="0069124F"/>
    <w:rsid w:val="00691B8F"/>
    <w:rsid w:val="00691DB9"/>
    <w:rsid w:val="00691E75"/>
    <w:rsid w:val="00692EB1"/>
    <w:rsid w:val="00693033"/>
    <w:rsid w:val="00693430"/>
    <w:rsid w:val="00693A86"/>
    <w:rsid w:val="00694038"/>
    <w:rsid w:val="0069499D"/>
    <w:rsid w:val="00694C23"/>
    <w:rsid w:val="00694F78"/>
    <w:rsid w:val="00695699"/>
    <w:rsid w:val="006963BF"/>
    <w:rsid w:val="0069776F"/>
    <w:rsid w:val="00697A71"/>
    <w:rsid w:val="00697D03"/>
    <w:rsid w:val="00697EE9"/>
    <w:rsid w:val="006A07B8"/>
    <w:rsid w:val="006A1EA8"/>
    <w:rsid w:val="006A27D7"/>
    <w:rsid w:val="006A2A1B"/>
    <w:rsid w:val="006A34BC"/>
    <w:rsid w:val="006A360A"/>
    <w:rsid w:val="006A3E79"/>
    <w:rsid w:val="006A3F77"/>
    <w:rsid w:val="006A4774"/>
    <w:rsid w:val="006A4B14"/>
    <w:rsid w:val="006A65E8"/>
    <w:rsid w:val="006A788D"/>
    <w:rsid w:val="006B17F0"/>
    <w:rsid w:val="006B1B62"/>
    <w:rsid w:val="006B2072"/>
    <w:rsid w:val="006B23B3"/>
    <w:rsid w:val="006B253C"/>
    <w:rsid w:val="006B2894"/>
    <w:rsid w:val="006B2C0A"/>
    <w:rsid w:val="006B2C2D"/>
    <w:rsid w:val="006B4098"/>
    <w:rsid w:val="006B40E3"/>
    <w:rsid w:val="006B441E"/>
    <w:rsid w:val="006B4A2D"/>
    <w:rsid w:val="006B4F91"/>
    <w:rsid w:val="006B5397"/>
    <w:rsid w:val="006B5F95"/>
    <w:rsid w:val="006B62B7"/>
    <w:rsid w:val="006B64B0"/>
    <w:rsid w:val="006B66B1"/>
    <w:rsid w:val="006B78EB"/>
    <w:rsid w:val="006B7DAD"/>
    <w:rsid w:val="006B7E90"/>
    <w:rsid w:val="006C163C"/>
    <w:rsid w:val="006C17CE"/>
    <w:rsid w:val="006C198A"/>
    <w:rsid w:val="006C1BA8"/>
    <w:rsid w:val="006C1DC4"/>
    <w:rsid w:val="006C1EC4"/>
    <w:rsid w:val="006C21D0"/>
    <w:rsid w:val="006C270F"/>
    <w:rsid w:val="006C27B5"/>
    <w:rsid w:val="006C2B63"/>
    <w:rsid w:val="006C3A82"/>
    <w:rsid w:val="006C3E5A"/>
    <w:rsid w:val="006C4466"/>
    <w:rsid w:val="006C52E0"/>
    <w:rsid w:val="006C64F1"/>
    <w:rsid w:val="006C66BB"/>
    <w:rsid w:val="006C66E4"/>
    <w:rsid w:val="006C6B63"/>
    <w:rsid w:val="006C6BE0"/>
    <w:rsid w:val="006C718F"/>
    <w:rsid w:val="006C75F1"/>
    <w:rsid w:val="006C77F1"/>
    <w:rsid w:val="006C79B4"/>
    <w:rsid w:val="006D007B"/>
    <w:rsid w:val="006D01CE"/>
    <w:rsid w:val="006D04F9"/>
    <w:rsid w:val="006D097E"/>
    <w:rsid w:val="006D1F2D"/>
    <w:rsid w:val="006D228D"/>
    <w:rsid w:val="006D26F1"/>
    <w:rsid w:val="006D2CBF"/>
    <w:rsid w:val="006D3586"/>
    <w:rsid w:val="006D3F89"/>
    <w:rsid w:val="006D40FF"/>
    <w:rsid w:val="006D4E12"/>
    <w:rsid w:val="006D4F44"/>
    <w:rsid w:val="006D5466"/>
    <w:rsid w:val="006D5572"/>
    <w:rsid w:val="006D56FA"/>
    <w:rsid w:val="006D5AC4"/>
    <w:rsid w:val="006D6A00"/>
    <w:rsid w:val="006D6E71"/>
    <w:rsid w:val="006D7006"/>
    <w:rsid w:val="006D796C"/>
    <w:rsid w:val="006D7C4C"/>
    <w:rsid w:val="006D7CBE"/>
    <w:rsid w:val="006E0072"/>
    <w:rsid w:val="006E1439"/>
    <w:rsid w:val="006E1988"/>
    <w:rsid w:val="006E1C8D"/>
    <w:rsid w:val="006E3601"/>
    <w:rsid w:val="006E3FE3"/>
    <w:rsid w:val="006E4C51"/>
    <w:rsid w:val="006E6348"/>
    <w:rsid w:val="006E63FA"/>
    <w:rsid w:val="006E6656"/>
    <w:rsid w:val="006E6D2E"/>
    <w:rsid w:val="006E7BD7"/>
    <w:rsid w:val="006F08ED"/>
    <w:rsid w:val="006F0B2E"/>
    <w:rsid w:val="006F0DC0"/>
    <w:rsid w:val="006F0FBE"/>
    <w:rsid w:val="006F124C"/>
    <w:rsid w:val="006F1B4C"/>
    <w:rsid w:val="006F1FD3"/>
    <w:rsid w:val="006F2A3A"/>
    <w:rsid w:val="006F2ADA"/>
    <w:rsid w:val="006F2D59"/>
    <w:rsid w:val="006F320D"/>
    <w:rsid w:val="006F419E"/>
    <w:rsid w:val="006F4240"/>
    <w:rsid w:val="006F56DA"/>
    <w:rsid w:val="006F645F"/>
    <w:rsid w:val="0070015D"/>
    <w:rsid w:val="007002BA"/>
    <w:rsid w:val="00700E59"/>
    <w:rsid w:val="00702061"/>
    <w:rsid w:val="007020CA"/>
    <w:rsid w:val="007027A2"/>
    <w:rsid w:val="00702C81"/>
    <w:rsid w:val="0070343A"/>
    <w:rsid w:val="00703C15"/>
    <w:rsid w:val="007043D0"/>
    <w:rsid w:val="00704943"/>
    <w:rsid w:val="0070507E"/>
    <w:rsid w:val="00705542"/>
    <w:rsid w:val="00705854"/>
    <w:rsid w:val="00705A70"/>
    <w:rsid w:val="00705DA4"/>
    <w:rsid w:val="00706090"/>
    <w:rsid w:val="0070629F"/>
    <w:rsid w:val="0070751F"/>
    <w:rsid w:val="007075E1"/>
    <w:rsid w:val="007077FA"/>
    <w:rsid w:val="00707C3B"/>
    <w:rsid w:val="00707C86"/>
    <w:rsid w:val="00710CD9"/>
    <w:rsid w:val="00710E2B"/>
    <w:rsid w:val="00710E83"/>
    <w:rsid w:val="00711112"/>
    <w:rsid w:val="007111DB"/>
    <w:rsid w:val="0071165C"/>
    <w:rsid w:val="007119F0"/>
    <w:rsid w:val="0071253E"/>
    <w:rsid w:val="00713599"/>
    <w:rsid w:val="00714A8F"/>
    <w:rsid w:val="00714DF5"/>
    <w:rsid w:val="00714EE7"/>
    <w:rsid w:val="0071653B"/>
    <w:rsid w:val="007168D8"/>
    <w:rsid w:val="00717B71"/>
    <w:rsid w:val="00717DDB"/>
    <w:rsid w:val="00720B6C"/>
    <w:rsid w:val="00722470"/>
    <w:rsid w:val="00723B2E"/>
    <w:rsid w:val="00723B84"/>
    <w:rsid w:val="00724918"/>
    <w:rsid w:val="00726BD1"/>
    <w:rsid w:val="00727DAB"/>
    <w:rsid w:val="00727F11"/>
    <w:rsid w:val="0073149F"/>
    <w:rsid w:val="00731C2C"/>
    <w:rsid w:val="00731F88"/>
    <w:rsid w:val="00732986"/>
    <w:rsid w:val="00732AE7"/>
    <w:rsid w:val="00732CC6"/>
    <w:rsid w:val="0073323F"/>
    <w:rsid w:val="00733758"/>
    <w:rsid w:val="007342AC"/>
    <w:rsid w:val="007342CB"/>
    <w:rsid w:val="00735779"/>
    <w:rsid w:val="00735A2C"/>
    <w:rsid w:val="00735B59"/>
    <w:rsid w:val="007362A6"/>
    <w:rsid w:val="00737226"/>
    <w:rsid w:val="007401C5"/>
    <w:rsid w:val="00740FC9"/>
    <w:rsid w:val="00741D48"/>
    <w:rsid w:val="007430F2"/>
    <w:rsid w:val="00743972"/>
    <w:rsid w:val="00743C53"/>
    <w:rsid w:val="00743C7F"/>
    <w:rsid w:val="0074413A"/>
    <w:rsid w:val="0074422F"/>
    <w:rsid w:val="0074485C"/>
    <w:rsid w:val="00745141"/>
    <w:rsid w:val="0074526A"/>
    <w:rsid w:val="0074536E"/>
    <w:rsid w:val="00745B0F"/>
    <w:rsid w:val="00745E3C"/>
    <w:rsid w:val="00745E8F"/>
    <w:rsid w:val="007460CE"/>
    <w:rsid w:val="007467A6"/>
    <w:rsid w:val="007475FB"/>
    <w:rsid w:val="00750247"/>
    <w:rsid w:val="00750EF8"/>
    <w:rsid w:val="0075197F"/>
    <w:rsid w:val="00751A9B"/>
    <w:rsid w:val="0075208A"/>
    <w:rsid w:val="0075279B"/>
    <w:rsid w:val="007528FF"/>
    <w:rsid w:val="007535E3"/>
    <w:rsid w:val="0075437E"/>
    <w:rsid w:val="007546DE"/>
    <w:rsid w:val="00754CD3"/>
    <w:rsid w:val="007563B2"/>
    <w:rsid w:val="0075751C"/>
    <w:rsid w:val="00760B47"/>
    <w:rsid w:val="00762725"/>
    <w:rsid w:val="007627A8"/>
    <w:rsid w:val="0076338C"/>
    <w:rsid w:val="0076389B"/>
    <w:rsid w:val="00763A9A"/>
    <w:rsid w:val="00764BAD"/>
    <w:rsid w:val="007650B6"/>
    <w:rsid w:val="0076650A"/>
    <w:rsid w:val="0076699B"/>
    <w:rsid w:val="00766BEC"/>
    <w:rsid w:val="00767471"/>
    <w:rsid w:val="0077082C"/>
    <w:rsid w:val="00770BAF"/>
    <w:rsid w:val="00771003"/>
    <w:rsid w:val="007710B7"/>
    <w:rsid w:val="007716B8"/>
    <w:rsid w:val="007717F1"/>
    <w:rsid w:val="0077253B"/>
    <w:rsid w:val="00772642"/>
    <w:rsid w:val="00772795"/>
    <w:rsid w:val="00772A7D"/>
    <w:rsid w:val="00773044"/>
    <w:rsid w:val="007741FB"/>
    <w:rsid w:val="00775985"/>
    <w:rsid w:val="00777CA4"/>
    <w:rsid w:val="00777F08"/>
    <w:rsid w:val="007819B6"/>
    <w:rsid w:val="0078251C"/>
    <w:rsid w:val="007828B7"/>
    <w:rsid w:val="007829F2"/>
    <w:rsid w:val="00783944"/>
    <w:rsid w:val="00783F18"/>
    <w:rsid w:val="007841EA"/>
    <w:rsid w:val="0078447A"/>
    <w:rsid w:val="00784A46"/>
    <w:rsid w:val="00785A7B"/>
    <w:rsid w:val="00786AB7"/>
    <w:rsid w:val="00786CD8"/>
    <w:rsid w:val="00787946"/>
    <w:rsid w:val="00787F8F"/>
    <w:rsid w:val="00790155"/>
    <w:rsid w:val="007903F0"/>
    <w:rsid w:val="0079080F"/>
    <w:rsid w:val="00791055"/>
    <w:rsid w:val="007916F3"/>
    <w:rsid w:val="007916FF"/>
    <w:rsid w:val="00791BF0"/>
    <w:rsid w:val="007926D1"/>
    <w:rsid w:val="00792AE6"/>
    <w:rsid w:val="00793417"/>
    <w:rsid w:val="00793785"/>
    <w:rsid w:val="00793D5C"/>
    <w:rsid w:val="00793F42"/>
    <w:rsid w:val="00794808"/>
    <w:rsid w:val="00795178"/>
    <w:rsid w:val="0079546B"/>
    <w:rsid w:val="007959E0"/>
    <w:rsid w:val="007975C4"/>
    <w:rsid w:val="0079768C"/>
    <w:rsid w:val="007A1D60"/>
    <w:rsid w:val="007A2ADB"/>
    <w:rsid w:val="007A2B2A"/>
    <w:rsid w:val="007A3186"/>
    <w:rsid w:val="007A3745"/>
    <w:rsid w:val="007A380B"/>
    <w:rsid w:val="007A3A38"/>
    <w:rsid w:val="007A4438"/>
    <w:rsid w:val="007A4F39"/>
    <w:rsid w:val="007A4F6B"/>
    <w:rsid w:val="007A5B4F"/>
    <w:rsid w:val="007A6350"/>
    <w:rsid w:val="007A6628"/>
    <w:rsid w:val="007A68A5"/>
    <w:rsid w:val="007A6CAB"/>
    <w:rsid w:val="007A6EA0"/>
    <w:rsid w:val="007A6F68"/>
    <w:rsid w:val="007B0109"/>
    <w:rsid w:val="007B0990"/>
    <w:rsid w:val="007B1BE7"/>
    <w:rsid w:val="007B26CC"/>
    <w:rsid w:val="007B35E4"/>
    <w:rsid w:val="007B3D2C"/>
    <w:rsid w:val="007B48F7"/>
    <w:rsid w:val="007B502E"/>
    <w:rsid w:val="007B734D"/>
    <w:rsid w:val="007B7BC4"/>
    <w:rsid w:val="007B7C2F"/>
    <w:rsid w:val="007C0023"/>
    <w:rsid w:val="007C0426"/>
    <w:rsid w:val="007C067D"/>
    <w:rsid w:val="007C0E89"/>
    <w:rsid w:val="007C1536"/>
    <w:rsid w:val="007C15F6"/>
    <w:rsid w:val="007C17DD"/>
    <w:rsid w:val="007C1B7B"/>
    <w:rsid w:val="007C1D26"/>
    <w:rsid w:val="007C22B5"/>
    <w:rsid w:val="007C2671"/>
    <w:rsid w:val="007C3E6D"/>
    <w:rsid w:val="007C49E4"/>
    <w:rsid w:val="007C5275"/>
    <w:rsid w:val="007C55EF"/>
    <w:rsid w:val="007C5D54"/>
    <w:rsid w:val="007C62F7"/>
    <w:rsid w:val="007C635B"/>
    <w:rsid w:val="007C6DED"/>
    <w:rsid w:val="007D0286"/>
    <w:rsid w:val="007D0752"/>
    <w:rsid w:val="007D0B13"/>
    <w:rsid w:val="007D0E59"/>
    <w:rsid w:val="007D0EBE"/>
    <w:rsid w:val="007D1238"/>
    <w:rsid w:val="007D1488"/>
    <w:rsid w:val="007D16A1"/>
    <w:rsid w:val="007D1781"/>
    <w:rsid w:val="007D1F4B"/>
    <w:rsid w:val="007D2308"/>
    <w:rsid w:val="007D2785"/>
    <w:rsid w:val="007D2DD7"/>
    <w:rsid w:val="007D33E3"/>
    <w:rsid w:val="007D38AF"/>
    <w:rsid w:val="007D3D89"/>
    <w:rsid w:val="007D42CE"/>
    <w:rsid w:val="007D4B66"/>
    <w:rsid w:val="007D5E9A"/>
    <w:rsid w:val="007D6B9D"/>
    <w:rsid w:val="007E0363"/>
    <w:rsid w:val="007E0580"/>
    <w:rsid w:val="007E0F87"/>
    <w:rsid w:val="007E108B"/>
    <w:rsid w:val="007E1B84"/>
    <w:rsid w:val="007E1C5D"/>
    <w:rsid w:val="007E2A9D"/>
    <w:rsid w:val="007E2EA0"/>
    <w:rsid w:val="007E2F52"/>
    <w:rsid w:val="007E2F60"/>
    <w:rsid w:val="007E3358"/>
    <w:rsid w:val="007E3BE4"/>
    <w:rsid w:val="007E3ECD"/>
    <w:rsid w:val="007E4031"/>
    <w:rsid w:val="007E491B"/>
    <w:rsid w:val="007E54DE"/>
    <w:rsid w:val="007E6B96"/>
    <w:rsid w:val="007E6C4B"/>
    <w:rsid w:val="007F0929"/>
    <w:rsid w:val="007F0AA9"/>
    <w:rsid w:val="007F0AD2"/>
    <w:rsid w:val="007F0CD8"/>
    <w:rsid w:val="007F1103"/>
    <w:rsid w:val="007F2904"/>
    <w:rsid w:val="007F2BF5"/>
    <w:rsid w:val="007F3145"/>
    <w:rsid w:val="007F46CD"/>
    <w:rsid w:val="007F549F"/>
    <w:rsid w:val="007F5AED"/>
    <w:rsid w:val="007F5B5A"/>
    <w:rsid w:val="007F64B7"/>
    <w:rsid w:val="007F665E"/>
    <w:rsid w:val="007F6AE9"/>
    <w:rsid w:val="007F7A12"/>
    <w:rsid w:val="007F7BAE"/>
    <w:rsid w:val="00800849"/>
    <w:rsid w:val="008008EC"/>
    <w:rsid w:val="00801128"/>
    <w:rsid w:val="00801527"/>
    <w:rsid w:val="008015A0"/>
    <w:rsid w:val="00801CE0"/>
    <w:rsid w:val="00802CA7"/>
    <w:rsid w:val="00803251"/>
    <w:rsid w:val="0080374D"/>
    <w:rsid w:val="008040E0"/>
    <w:rsid w:val="0080473E"/>
    <w:rsid w:val="00804C7B"/>
    <w:rsid w:val="008051FC"/>
    <w:rsid w:val="00805636"/>
    <w:rsid w:val="00805845"/>
    <w:rsid w:val="00805D5C"/>
    <w:rsid w:val="00805F68"/>
    <w:rsid w:val="0080647D"/>
    <w:rsid w:val="00806953"/>
    <w:rsid w:val="00807138"/>
    <w:rsid w:val="0080727B"/>
    <w:rsid w:val="008072F0"/>
    <w:rsid w:val="00810FEC"/>
    <w:rsid w:val="008119BB"/>
    <w:rsid w:val="00813A2F"/>
    <w:rsid w:val="00813E38"/>
    <w:rsid w:val="0081401B"/>
    <w:rsid w:val="008144F6"/>
    <w:rsid w:val="00815348"/>
    <w:rsid w:val="0081554F"/>
    <w:rsid w:val="008157C6"/>
    <w:rsid w:val="00815F31"/>
    <w:rsid w:val="008165DA"/>
    <w:rsid w:val="0081697E"/>
    <w:rsid w:val="00816FE9"/>
    <w:rsid w:val="00820007"/>
    <w:rsid w:val="008201CD"/>
    <w:rsid w:val="0082097C"/>
    <w:rsid w:val="008218D7"/>
    <w:rsid w:val="00821AF2"/>
    <w:rsid w:val="00821EF0"/>
    <w:rsid w:val="0082217E"/>
    <w:rsid w:val="008223B7"/>
    <w:rsid w:val="008226E4"/>
    <w:rsid w:val="008244AB"/>
    <w:rsid w:val="00826788"/>
    <w:rsid w:val="00827251"/>
    <w:rsid w:val="00827C95"/>
    <w:rsid w:val="00827D7B"/>
    <w:rsid w:val="00827DBC"/>
    <w:rsid w:val="00830517"/>
    <w:rsid w:val="00830FD2"/>
    <w:rsid w:val="008312F0"/>
    <w:rsid w:val="0083266D"/>
    <w:rsid w:val="00833250"/>
    <w:rsid w:val="00833D1E"/>
    <w:rsid w:val="00834447"/>
    <w:rsid w:val="008345EB"/>
    <w:rsid w:val="00834FB1"/>
    <w:rsid w:val="0083503C"/>
    <w:rsid w:val="008353C5"/>
    <w:rsid w:val="00835EF3"/>
    <w:rsid w:val="00836509"/>
    <w:rsid w:val="008368A1"/>
    <w:rsid w:val="00836F2C"/>
    <w:rsid w:val="00840949"/>
    <w:rsid w:val="008412FE"/>
    <w:rsid w:val="00842142"/>
    <w:rsid w:val="00842D51"/>
    <w:rsid w:val="00843059"/>
    <w:rsid w:val="00843123"/>
    <w:rsid w:val="008438AF"/>
    <w:rsid w:val="008445B4"/>
    <w:rsid w:val="008449C0"/>
    <w:rsid w:val="00844F07"/>
    <w:rsid w:val="0084535C"/>
    <w:rsid w:val="008459CA"/>
    <w:rsid w:val="00846468"/>
    <w:rsid w:val="00846612"/>
    <w:rsid w:val="0084678B"/>
    <w:rsid w:val="00846965"/>
    <w:rsid w:val="00847226"/>
    <w:rsid w:val="0084785A"/>
    <w:rsid w:val="0085072C"/>
    <w:rsid w:val="008507C5"/>
    <w:rsid w:val="00850CCC"/>
    <w:rsid w:val="00850CD0"/>
    <w:rsid w:val="008528ED"/>
    <w:rsid w:val="008531B5"/>
    <w:rsid w:val="008539C7"/>
    <w:rsid w:val="00853A32"/>
    <w:rsid w:val="00853E37"/>
    <w:rsid w:val="00853FC9"/>
    <w:rsid w:val="008545E6"/>
    <w:rsid w:val="00854D28"/>
    <w:rsid w:val="008552FF"/>
    <w:rsid w:val="00855BDE"/>
    <w:rsid w:val="00855F1F"/>
    <w:rsid w:val="0085694D"/>
    <w:rsid w:val="00857651"/>
    <w:rsid w:val="00857A33"/>
    <w:rsid w:val="00860002"/>
    <w:rsid w:val="00860749"/>
    <w:rsid w:val="00860BA7"/>
    <w:rsid w:val="00860F1D"/>
    <w:rsid w:val="00860F92"/>
    <w:rsid w:val="008614B6"/>
    <w:rsid w:val="00861A06"/>
    <w:rsid w:val="00861AEB"/>
    <w:rsid w:val="00861FA7"/>
    <w:rsid w:val="008636CA"/>
    <w:rsid w:val="00864120"/>
    <w:rsid w:val="00864B96"/>
    <w:rsid w:val="00864E9A"/>
    <w:rsid w:val="00865CC1"/>
    <w:rsid w:val="00866DEE"/>
    <w:rsid w:val="008675C7"/>
    <w:rsid w:val="008700F4"/>
    <w:rsid w:val="008702B4"/>
    <w:rsid w:val="0087080A"/>
    <w:rsid w:val="00870A2E"/>
    <w:rsid w:val="00870E4C"/>
    <w:rsid w:val="0087177F"/>
    <w:rsid w:val="008737BF"/>
    <w:rsid w:val="00873B9B"/>
    <w:rsid w:val="00873E11"/>
    <w:rsid w:val="00874010"/>
    <w:rsid w:val="00874FA7"/>
    <w:rsid w:val="00875160"/>
    <w:rsid w:val="00876654"/>
    <w:rsid w:val="00876AA6"/>
    <w:rsid w:val="00876ED6"/>
    <w:rsid w:val="00876F13"/>
    <w:rsid w:val="0087715D"/>
    <w:rsid w:val="00877252"/>
    <w:rsid w:val="0087752B"/>
    <w:rsid w:val="00877850"/>
    <w:rsid w:val="008801EC"/>
    <w:rsid w:val="00880B78"/>
    <w:rsid w:val="00881160"/>
    <w:rsid w:val="00881DE9"/>
    <w:rsid w:val="00882C1D"/>
    <w:rsid w:val="00883E23"/>
    <w:rsid w:val="0088514E"/>
    <w:rsid w:val="0088517B"/>
    <w:rsid w:val="00886613"/>
    <w:rsid w:val="00886755"/>
    <w:rsid w:val="00886C51"/>
    <w:rsid w:val="008873DB"/>
    <w:rsid w:val="00887750"/>
    <w:rsid w:val="008877AE"/>
    <w:rsid w:val="00887A19"/>
    <w:rsid w:val="00890B4D"/>
    <w:rsid w:val="00891D29"/>
    <w:rsid w:val="00891FB1"/>
    <w:rsid w:val="00892753"/>
    <w:rsid w:val="008930AA"/>
    <w:rsid w:val="0089331E"/>
    <w:rsid w:val="00893387"/>
    <w:rsid w:val="008935DE"/>
    <w:rsid w:val="00894A36"/>
    <w:rsid w:val="00895255"/>
    <w:rsid w:val="00895A20"/>
    <w:rsid w:val="00895D81"/>
    <w:rsid w:val="00896078"/>
    <w:rsid w:val="00896116"/>
    <w:rsid w:val="008966AC"/>
    <w:rsid w:val="00896BA0"/>
    <w:rsid w:val="00897AFF"/>
    <w:rsid w:val="008A0165"/>
    <w:rsid w:val="008A0291"/>
    <w:rsid w:val="008A0DFB"/>
    <w:rsid w:val="008A1E91"/>
    <w:rsid w:val="008A3EAE"/>
    <w:rsid w:val="008A4EB1"/>
    <w:rsid w:val="008A50D8"/>
    <w:rsid w:val="008A5A55"/>
    <w:rsid w:val="008A5BDF"/>
    <w:rsid w:val="008A6314"/>
    <w:rsid w:val="008A6686"/>
    <w:rsid w:val="008A671C"/>
    <w:rsid w:val="008B04A4"/>
    <w:rsid w:val="008B0D9C"/>
    <w:rsid w:val="008B0E13"/>
    <w:rsid w:val="008B0FFC"/>
    <w:rsid w:val="008B1116"/>
    <w:rsid w:val="008B1163"/>
    <w:rsid w:val="008B196F"/>
    <w:rsid w:val="008B1D69"/>
    <w:rsid w:val="008B1E73"/>
    <w:rsid w:val="008B223C"/>
    <w:rsid w:val="008B242A"/>
    <w:rsid w:val="008B2B0E"/>
    <w:rsid w:val="008B2C9A"/>
    <w:rsid w:val="008B3396"/>
    <w:rsid w:val="008B3551"/>
    <w:rsid w:val="008B3BDE"/>
    <w:rsid w:val="008B3CB0"/>
    <w:rsid w:val="008B4322"/>
    <w:rsid w:val="008B470F"/>
    <w:rsid w:val="008B4A89"/>
    <w:rsid w:val="008B6276"/>
    <w:rsid w:val="008B6C81"/>
    <w:rsid w:val="008B706A"/>
    <w:rsid w:val="008B71F1"/>
    <w:rsid w:val="008C08F3"/>
    <w:rsid w:val="008C0A2F"/>
    <w:rsid w:val="008C0BED"/>
    <w:rsid w:val="008C1F57"/>
    <w:rsid w:val="008C1F7E"/>
    <w:rsid w:val="008C28AD"/>
    <w:rsid w:val="008C2DEE"/>
    <w:rsid w:val="008C38DF"/>
    <w:rsid w:val="008C392C"/>
    <w:rsid w:val="008C3C69"/>
    <w:rsid w:val="008C4270"/>
    <w:rsid w:val="008C4755"/>
    <w:rsid w:val="008C49E2"/>
    <w:rsid w:val="008C4B1E"/>
    <w:rsid w:val="008C4BBC"/>
    <w:rsid w:val="008C517D"/>
    <w:rsid w:val="008C5B58"/>
    <w:rsid w:val="008C6007"/>
    <w:rsid w:val="008C69C6"/>
    <w:rsid w:val="008C73F6"/>
    <w:rsid w:val="008D0AFB"/>
    <w:rsid w:val="008D1B2D"/>
    <w:rsid w:val="008D249C"/>
    <w:rsid w:val="008D2890"/>
    <w:rsid w:val="008D29AB"/>
    <w:rsid w:val="008D2B66"/>
    <w:rsid w:val="008D2D9F"/>
    <w:rsid w:val="008D3773"/>
    <w:rsid w:val="008D3E61"/>
    <w:rsid w:val="008D4366"/>
    <w:rsid w:val="008D4ADF"/>
    <w:rsid w:val="008D52CF"/>
    <w:rsid w:val="008D66F6"/>
    <w:rsid w:val="008D6F9E"/>
    <w:rsid w:val="008D75EB"/>
    <w:rsid w:val="008D775A"/>
    <w:rsid w:val="008E0358"/>
    <w:rsid w:val="008E0372"/>
    <w:rsid w:val="008E0A97"/>
    <w:rsid w:val="008E0C96"/>
    <w:rsid w:val="008E1552"/>
    <w:rsid w:val="008E15FB"/>
    <w:rsid w:val="008E1CEF"/>
    <w:rsid w:val="008E275D"/>
    <w:rsid w:val="008E2FA9"/>
    <w:rsid w:val="008E4F4E"/>
    <w:rsid w:val="008E5247"/>
    <w:rsid w:val="008E5B90"/>
    <w:rsid w:val="008E6D8F"/>
    <w:rsid w:val="008E7512"/>
    <w:rsid w:val="008E7869"/>
    <w:rsid w:val="008E7D17"/>
    <w:rsid w:val="008F0064"/>
    <w:rsid w:val="008F07E2"/>
    <w:rsid w:val="008F0C2A"/>
    <w:rsid w:val="008F19EA"/>
    <w:rsid w:val="008F321D"/>
    <w:rsid w:val="008F32B0"/>
    <w:rsid w:val="008F347C"/>
    <w:rsid w:val="008F3972"/>
    <w:rsid w:val="008F3E8C"/>
    <w:rsid w:val="008F3EC2"/>
    <w:rsid w:val="008F4251"/>
    <w:rsid w:val="008F4BD6"/>
    <w:rsid w:val="008F50F8"/>
    <w:rsid w:val="008F56B6"/>
    <w:rsid w:val="008F6146"/>
    <w:rsid w:val="008F632D"/>
    <w:rsid w:val="008F63CB"/>
    <w:rsid w:val="008F696E"/>
    <w:rsid w:val="008F6A46"/>
    <w:rsid w:val="008F7CCD"/>
    <w:rsid w:val="009001BE"/>
    <w:rsid w:val="009004EA"/>
    <w:rsid w:val="00900D6D"/>
    <w:rsid w:val="00901956"/>
    <w:rsid w:val="0090262C"/>
    <w:rsid w:val="00902A3D"/>
    <w:rsid w:val="00902AFA"/>
    <w:rsid w:val="00903A9F"/>
    <w:rsid w:val="00903D6B"/>
    <w:rsid w:val="009041E4"/>
    <w:rsid w:val="00905D06"/>
    <w:rsid w:val="00906629"/>
    <w:rsid w:val="009067F2"/>
    <w:rsid w:val="00910D32"/>
    <w:rsid w:val="00911989"/>
    <w:rsid w:val="00912023"/>
    <w:rsid w:val="00914589"/>
    <w:rsid w:val="009156DC"/>
    <w:rsid w:val="00915D13"/>
    <w:rsid w:val="00915E2A"/>
    <w:rsid w:val="00916F3F"/>
    <w:rsid w:val="00917D85"/>
    <w:rsid w:val="00917EFD"/>
    <w:rsid w:val="009209C7"/>
    <w:rsid w:val="00920E6F"/>
    <w:rsid w:val="00921177"/>
    <w:rsid w:val="00921F22"/>
    <w:rsid w:val="009226EE"/>
    <w:rsid w:val="00922E6A"/>
    <w:rsid w:val="009234FE"/>
    <w:rsid w:val="00923639"/>
    <w:rsid w:val="009236D0"/>
    <w:rsid w:val="009242F3"/>
    <w:rsid w:val="00925B9B"/>
    <w:rsid w:val="00925DD8"/>
    <w:rsid w:val="00926950"/>
    <w:rsid w:val="00926BB7"/>
    <w:rsid w:val="00926BE5"/>
    <w:rsid w:val="00926C27"/>
    <w:rsid w:val="009275EF"/>
    <w:rsid w:val="00927D01"/>
    <w:rsid w:val="00927EDC"/>
    <w:rsid w:val="00931B1D"/>
    <w:rsid w:val="00932DD0"/>
    <w:rsid w:val="009333A6"/>
    <w:rsid w:val="0093388C"/>
    <w:rsid w:val="00933E5B"/>
    <w:rsid w:val="0093499F"/>
    <w:rsid w:val="00934B64"/>
    <w:rsid w:val="00935089"/>
    <w:rsid w:val="00935390"/>
    <w:rsid w:val="0093682A"/>
    <w:rsid w:val="0093776B"/>
    <w:rsid w:val="009412A6"/>
    <w:rsid w:val="0094145A"/>
    <w:rsid w:val="00942A52"/>
    <w:rsid w:val="00943223"/>
    <w:rsid w:val="0094343D"/>
    <w:rsid w:val="00943E1B"/>
    <w:rsid w:val="00943E25"/>
    <w:rsid w:val="0094438E"/>
    <w:rsid w:val="00944BFD"/>
    <w:rsid w:val="0094519E"/>
    <w:rsid w:val="00945EA0"/>
    <w:rsid w:val="00946092"/>
    <w:rsid w:val="00946F97"/>
    <w:rsid w:val="00951654"/>
    <w:rsid w:val="00951BEE"/>
    <w:rsid w:val="009524E8"/>
    <w:rsid w:val="00953309"/>
    <w:rsid w:val="009545D0"/>
    <w:rsid w:val="00954849"/>
    <w:rsid w:val="00954B4C"/>
    <w:rsid w:val="00956332"/>
    <w:rsid w:val="009563A6"/>
    <w:rsid w:val="00956B02"/>
    <w:rsid w:val="00957631"/>
    <w:rsid w:val="00960095"/>
    <w:rsid w:val="00961515"/>
    <w:rsid w:val="00961F57"/>
    <w:rsid w:val="009622D6"/>
    <w:rsid w:val="00963670"/>
    <w:rsid w:val="00963D66"/>
    <w:rsid w:val="00964579"/>
    <w:rsid w:val="00964FE7"/>
    <w:rsid w:val="00965623"/>
    <w:rsid w:val="0096586C"/>
    <w:rsid w:val="009674B6"/>
    <w:rsid w:val="0096757F"/>
    <w:rsid w:val="009675E9"/>
    <w:rsid w:val="0097088B"/>
    <w:rsid w:val="009710E8"/>
    <w:rsid w:val="00971DD8"/>
    <w:rsid w:val="0097261E"/>
    <w:rsid w:val="00972F02"/>
    <w:rsid w:val="009742E9"/>
    <w:rsid w:val="0097505A"/>
    <w:rsid w:val="009761AE"/>
    <w:rsid w:val="00977449"/>
    <w:rsid w:val="009776D3"/>
    <w:rsid w:val="00977E47"/>
    <w:rsid w:val="0098009D"/>
    <w:rsid w:val="00980C19"/>
    <w:rsid w:val="00981366"/>
    <w:rsid w:val="00981E11"/>
    <w:rsid w:val="00982205"/>
    <w:rsid w:val="009826CB"/>
    <w:rsid w:val="009831CD"/>
    <w:rsid w:val="00984516"/>
    <w:rsid w:val="0098472B"/>
    <w:rsid w:val="009847E0"/>
    <w:rsid w:val="009847E3"/>
    <w:rsid w:val="0098490E"/>
    <w:rsid w:val="009857F9"/>
    <w:rsid w:val="0098723D"/>
    <w:rsid w:val="00987420"/>
    <w:rsid w:val="009904F9"/>
    <w:rsid w:val="00990F1B"/>
    <w:rsid w:val="009923BE"/>
    <w:rsid w:val="0099242A"/>
    <w:rsid w:val="00992BA5"/>
    <w:rsid w:val="0099307F"/>
    <w:rsid w:val="009931CD"/>
    <w:rsid w:val="00993A93"/>
    <w:rsid w:val="00993D3F"/>
    <w:rsid w:val="00993D4D"/>
    <w:rsid w:val="00994C67"/>
    <w:rsid w:val="00994EA2"/>
    <w:rsid w:val="00995599"/>
    <w:rsid w:val="00996293"/>
    <w:rsid w:val="009964BC"/>
    <w:rsid w:val="00997183"/>
    <w:rsid w:val="009A0118"/>
    <w:rsid w:val="009A042E"/>
    <w:rsid w:val="009A0CC0"/>
    <w:rsid w:val="009A0F86"/>
    <w:rsid w:val="009A1075"/>
    <w:rsid w:val="009A17B0"/>
    <w:rsid w:val="009A222E"/>
    <w:rsid w:val="009A24D6"/>
    <w:rsid w:val="009A299F"/>
    <w:rsid w:val="009A31D1"/>
    <w:rsid w:val="009A334E"/>
    <w:rsid w:val="009A3482"/>
    <w:rsid w:val="009A423E"/>
    <w:rsid w:val="009A46A2"/>
    <w:rsid w:val="009A4E95"/>
    <w:rsid w:val="009A57C2"/>
    <w:rsid w:val="009A58ED"/>
    <w:rsid w:val="009A61BB"/>
    <w:rsid w:val="009A62C3"/>
    <w:rsid w:val="009A7487"/>
    <w:rsid w:val="009A74BA"/>
    <w:rsid w:val="009A7B58"/>
    <w:rsid w:val="009A7FAF"/>
    <w:rsid w:val="009B03DD"/>
    <w:rsid w:val="009B042A"/>
    <w:rsid w:val="009B05FC"/>
    <w:rsid w:val="009B0C17"/>
    <w:rsid w:val="009B1C7D"/>
    <w:rsid w:val="009B245C"/>
    <w:rsid w:val="009B25CB"/>
    <w:rsid w:val="009B34B3"/>
    <w:rsid w:val="009B35FC"/>
    <w:rsid w:val="009B36E0"/>
    <w:rsid w:val="009B3AAA"/>
    <w:rsid w:val="009B428E"/>
    <w:rsid w:val="009B4DA7"/>
    <w:rsid w:val="009B51B2"/>
    <w:rsid w:val="009B63C3"/>
    <w:rsid w:val="009B68C2"/>
    <w:rsid w:val="009B6C41"/>
    <w:rsid w:val="009B7304"/>
    <w:rsid w:val="009B7980"/>
    <w:rsid w:val="009C00E8"/>
    <w:rsid w:val="009C0E34"/>
    <w:rsid w:val="009C18F8"/>
    <w:rsid w:val="009C219A"/>
    <w:rsid w:val="009C22DD"/>
    <w:rsid w:val="009C23FC"/>
    <w:rsid w:val="009C2A0A"/>
    <w:rsid w:val="009C43BF"/>
    <w:rsid w:val="009C4713"/>
    <w:rsid w:val="009C51A8"/>
    <w:rsid w:val="009C52CC"/>
    <w:rsid w:val="009C6174"/>
    <w:rsid w:val="009C644A"/>
    <w:rsid w:val="009C64CA"/>
    <w:rsid w:val="009C6FF0"/>
    <w:rsid w:val="009C7DA5"/>
    <w:rsid w:val="009D0490"/>
    <w:rsid w:val="009D1152"/>
    <w:rsid w:val="009D128D"/>
    <w:rsid w:val="009D1805"/>
    <w:rsid w:val="009D205B"/>
    <w:rsid w:val="009D2A26"/>
    <w:rsid w:val="009D32F2"/>
    <w:rsid w:val="009D3512"/>
    <w:rsid w:val="009D3F61"/>
    <w:rsid w:val="009D4C6D"/>
    <w:rsid w:val="009D5AA5"/>
    <w:rsid w:val="009D5EF7"/>
    <w:rsid w:val="009D675E"/>
    <w:rsid w:val="009D7236"/>
    <w:rsid w:val="009D7793"/>
    <w:rsid w:val="009D7A94"/>
    <w:rsid w:val="009D7E99"/>
    <w:rsid w:val="009E0727"/>
    <w:rsid w:val="009E0BCC"/>
    <w:rsid w:val="009E0C72"/>
    <w:rsid w:val="009E12A8"/>
    <w:rsid w:val="009E130B"/>
    <w:rsid w:val="009E18B8"/>
    <w:rsid w:val="009E19A8"/>
    <w:rsid w:val="009E19E5"/>
    <w:rsid w:val="009E1C7E"/>
    <w:rsid w:val="009E1E01"/>
    <w:rsid w:val="009E2D22"/>
    <w:rsid w:val="009E34C7"/>
    <w:rsid w:val="009E392B"/>
    <w:rsid w:val="009E3E43"/>
    <w:rsid w:val="009E41C6"/>
    <w:rsid w:val="009E4775"/>
    <w:rsid w:val="009E4844"/>
    <w:rsid w:val="009F1F7B"/>
    <w:rsid w:val="009F2D43"/>
    <w:rsid w:val="009F2DDE"/>
    <w:rsid w:val="009F3679"/>
    <w:rsid w:val="009F3B48"/>
    <w:rsid w:val="009F6343"/>
    <w:rsid w:val="009F6854"/>
    <w:rsid w:val="009F68AC"/>
    <w:rsid w:val="009F6E91"/>
    <w:rsid w:val="009F7BF0"/>
    <w:rsid w:val="00A007F4"/>
    <w:rsid w:val="00A02493"/>
    <w:rsid w:val="00A02931"/>
    <w:rsid w:val="00A03EE6"/>
    <w:rsid w:val="00A03F85"/>
    <w:rsid w:val="00A0416A"/>
    <w:rsid w:val="00A0530D"/>
    <w:rsid w:val="00A0649C"/>
    <w:rsid w:val="00A071D7"/>
    <w:rsid w:val="00A10820"/>
    <w:rsid w:val="00A10D55"/>
    <w:rsid w:val="00A11CE2"/>
    <w:rsid w:val="00A120F8"/>
    <w:rsid w:val="00A126C9"/>
    <w:rsid w:val="00A12857"/>
    <w:rsid w:val="00A12C43"/>
    <w:rsid w:val="00A12F1B"/>
    <w:rsid w:val="00A13180"/>
    <w:rsid w:val="00A136B4"/>
    <w:rsid w:val="00A13B25"/>
    <w:rsid w:val="00A142B9"/>
    <w:rsid w:val="00A144C2"/>
    <w:rsid w:val="00A14B13"/>
    <w:rsid w:val="00A14CE7"/>
    <w:rsid w:val="00A153CE"/>
    <w:rsid w:val="00A1549A"/>
    <w:rsid w:val="00A15895"/>
    <w:rsid w:val="00A1625F"/>
    <w:rsid w:val="00A1736E"/>
    <w:rsid w:val="00A20C04"/>
    <w:rsid w:val="00A20C57"/>
    <w:rsid w:val="00A216DC"/>
    <w:rsid w:val="00A225AF"/>
    <w:rsid w:val="00A226A2"/>
    <w:rsid w:val="00A2289B"/>
    <w:rsid w:val="00A2291C"/>
    <w:rsid w:val="00A231CB"/>
    <w:rsid w:val="00A23C51"/>
    <w:rsid w:val="00A23E7D"/>
    <w:rsid w:val="00A25AFD"/>
    <w:rsid w:val="00A25B60"/>
    <w:rsid w:val="00A25E50"/>
    <w:rsid w:val="00A2606D"/>
    <w:rsid w:val="00A26130"/>
    <w:rsid w:val="00A27365"/>
    <w:rsid w:val="00A279AD"/>
    <w:rsid w:val="00A27D21"/>
    <w:rsid w:val="00A27F26"/>
    <w:rsid w:val="00A314BD"/>
    <w:rsid w:val="00A315B6"/>
    <w:rsid w:val="00A3165B"/>
    <w:rsid w:val="00A33A9D"/>
    <w:rsid w:val="00A33DB8"/>
    <w:rsid w:val="00A33EEB"/>
    <w:rsid w:val="00A343C5"/>
    <w:rsid w:val="00A35B99"/>
    <w:rsid w:val="00A3608A"/>
    <w:rsid w:val="00A36238"/>
    <w:rsid w:val="00A36479"/>
    <w:rsid w:val="00A36797"/>
    <w:rsid w:val="00A36EBF"/>
    <w:rsid w:val="00A405B0"/>
    <w:rsid w:val="00A40852"/>
    <w:rsid w:val="00A40BBA"/>
    <w:rsid w:val="00A40E28"/>
    <w:rsid w:val="00A41403"/>
    <w:rsid w:val="00A41B08"/>
    <w:rsid w:val="00A42331"/>
    <w:rsid w:val="00A427F0"/>
    <w:rsid w:val="00A42E69"/>
    <w:rsid w:val="00A4375D"/>
    <w:rsid w:val="00A44BF1"/>
    <w:rsid w:val="00A4644D"/>
    <w:rsid w:val="00A465E6"/>
    <w:rsid w:val="00A467AE"/>
    <w:rsid w:val="00A46C15"/>
    <w:rsid w:val="00A506DE"/>
    <w:rsid w:val="00A50D4F"/>
    <w:rsid w:val="00A515A6"/>
    <w:rsid w:val="00A51883"/>
    <w:rsid w:val="00A51B00"/>
    <w:rsid w:val="00A51C14"/>
    <w:rsid w:val="00A51E87"/>
    <w:rsid w:val="00A52547"/>
    <w:rsid w:val="00A530D5"/>
    <w:rsid w:val="00A534F9"/>
    <w:rsid w:val="00A53E3B"/>
    <w:rsid w:val="00A569F8"/>
    <w:rsid w:val="00A57C99"/>
    <w:rsid w:val="00A6024C"/>
    <w:rsid w:val="00A6148B"/>
    <w:rsid w:val="00A61583"/>
    <w:rsid w:val="00A625C2"/>
    <w:rsid w:val="00A639D5"/>
    <w:rsid w:val="00A63B3E"/>
    <w:rsid w:val="00A63DB2"/>
    <w:rsid w:val="00A645A0"/>
    <w:rsid w:val="00A64C1B"/>
    <w:rsid w:val="00A67112"/>
    <w:rsid w:val="00A6711B"/>
    <w:rsid w:val="00A6740D"/>
    <w:rsid w:val="00A709C8"/>
    <w:rsid w:val="00A70B96"/>
    <w:rsid w:val="00A71970"/>
    <w:rsid w:val="00A728DA"/>
    <w:rsid w:val="00A72B4D"/>
    <w:rsid w:val="00A72CD5"/>
    <w:rsid w:val="00A72D20"/>
    <w:rsid w:val="00A73DCD"/>
    <w:rsid w:val="00A7427B"/>
    <w:rsid w:val="00A743CC"/>
    <w:rsid w:val="00A7485F"/>
    <w:rsid w:val="00A751CD"/>
    <w:rsid w:val="00A7597B"/>
    <w:rsid w:val="00A75CB7"/>
    <w:rsid w:val="00A765BF"/>
    <w:rsid w:val="00A76CA5"/>
    <w:rsid w:val="00A76D78"/>
    <w:rsid w:val="00A772C6"/>
    <w:rsid w:val="00A77813"/>
    <w:rsid w:val="00A77CE2"/>
    <w:rsid w:val="00A80468"/>
    <w:rsid w:val="00A8056F"/>
    <w:rsid w:val="00A80B34"/>
    <w:rsid w:val="00A81446"/>
    <w:rsid w:val="00A82976"/>
    <w:rsid w:val="00A847C0"/>
    <w:rsid w:val="00A84EBA"/>
    <w:rsid w:val="00A85079"/>
    <w:rsid w:val="00A864A5"/>
    <w:rsid w:val="00A865F2"/>
    <w:rsid w:val="00A91B45"/>
    <w:rsid w:val="00A922EE"/>
    <w:rsid w:val="00A92671"/>
    <w:rsid w:val="00A92CBF"/>
    <w:rsid w:val="00A9366E"/>
    <w:rsid w:val="00A93C00"/>
    <w:rsid w:val="00A93DEF"/>
    <w:rsid w:val="00A94051"/>
    <w:rsid w:val="00A9411C"/>
    <w:rsid w:val="00A941D7"/>
    <w:rsid w:val="00A94C98"/>
    <w:rsid w:val="00A9561D"/>
    <w:rsid w:val="00A9593A"/>
    <w:rsid w:val="00A963C9"/>
    <w:rsid w:val="00A97114"/>
    <w:rsid w:val="00A971D7"/>
    <w:rsid w:val="00A97251"/>
    <w:rsid w:val="00A972DC"/>
    <w:rsid w:val="00AA0F94"/>
    <w:rsid w:val="00AA184C"/>
    <w:rsid w:val="00AA228F"/>
    <w:rsid w:val="00AA2901"/>
    <w:rsid w:val="00AA30C9"/>
    <w:rsid w:val="00AA3AF3"/>
    <w:rsid w:val="00AA3C7A"/>
    <w:rsid w:val="00AA51A8"/>
    <w:rsid w:val="00AA56B3"/>
    <w:rsid w:val="00AA5725"/>
    <w:rsid w:val="00AA605D"/>
    <w:rsid w:val="00AA621B"/>
    <w:rsid w:val="00AA63AC"/>
    <w:rsid w:val="00AA63B4"/>
    <w:rsid w:val="00AA6A8A"/>
    <w:rsid w:val="00AA7004"/>
    <w:rsid w:val="00AA729E"/>
    <w:rsid w:val="00AA77B4"/>
    <w:rsid w:val="00AB03FC"/>
    <w:rsid w:val="00AB2493"/>
    <w:rsid w:val="00AB2B81"/>
    <w:rsid w:val="00AB2DCB"/>
    <w:rsid w:val="00AB35E0"/>
    <w:rsid w:val="00AB425C"/>
    <w:rsid w:val="00AB46C0"/>
    <w:rsid w:val="00AB498F"/>
    <w:rsid w:val="00AB600F"/>
    <w:rsid w:val="00AB631E"/>
    <w:rsid w:val="00AB6456"/>
    <w:rsid w:val="00AB68F0"/>
    <w:rsid w:val="00AB7BF8"/>
    <w:rsid w:val="00AB7FA9"/>
    <w:rsid w:val="00AC015F"/>
    <w:rsid w:val="00AC01AF"/>
    <w:rsid w:val="00AC0D5F"/>
    <w:rsid w:val="00AC11EE"/>
    <w:rsid w:val="00AC188E"/>
    <w:rsid w:val="00AC1C47"/>
    <w:rsid w:val="00AC1ED0"/>
    <w:rsid w:val="00AC2415"/>
    <w:rsid w:val="00AC302E"/>
    <w:rsid w:val="00AC32DB"/>
    <w:rsid w:val="00AC3A0C"/>
    <w:rsid w:val="00AC3A34"/>
    <w:rsid w:val="00AC3D7B"/>
    <w:rsid w:val="00AC4CD0"/>
    <w:rsid w:val="00AC4F8F"/>
    <w:rsid w:val="00AC4FB6"/>
    <w:rsid w:val="00AC526E"/>
    <w:rsid w:val="00AC56F9"/>
    <w:rsid w:val="00AC57F4"/>
    <w:rsid w:val="00AC5A48"/>
    <w:rsid w:val="00AC60DC"/>
    <w:rsid w:val="00AC6551"/>
    <w:rsid w:val="00AC7A2E"/>
    <w:rsid w:val="00AC7E6D"/>
    <w:rsid w:val="00AD009C"/>
    <w:rsid w:val="00AD0A9D"/>
    <w:rsid w:val="00AD0AB0"/>
    <w:rsid w:val="00AD1799"/>
    <w:rsid w:val="00AD1890"/>
    <w:rsid w:val="00AD24F0"/>
    <w:rsid w:val="00AD2592"/>
    <w:rsid w:val="00AD2F49"/>
    <w:rsid w:val="00AD31E6"/>
    <w:rsid w:val="00AD32C3"/>
    <w:rsid w:val="00AD3591"/>
    <w:rsid w:val="00AD40B7"/>
    <w:rsid w:val="00AD46BC"/>
    <w:rsid w:val="00AD5170"/>
    <w:rsid w:val="00AD5979"/>
    <w:rsid w:val="00AD7F0B"/>
    <w:rsid w:val="00AE01D8"/>
    <w:rsid w:val="00AE02EF"/>
    <w:rsid w:val="00AE08B3"/>
    <w:rsid w:val="00AE1B43"/>
    <w:rsid w:val="00AE1C90"/>
    <w:rsid w:val="00AE1D62"/>
    <w:rsid w:val="00AE1E70"/>
    <w:rsid w:val="00AE213D"/>
    <w:rsid w:val="00AE2F25"/>
    <w:rsid w:val="00AE3638"/>
    <w:rsid w:val="00AE3A39"/>
    <w:rsid w:val="00AE3B1E"/>
    <w:rsid w:val="00AE3CF1"/>
    <w:rsid w:val="00AE47FC"/>
    <w:rsid w:val="00AE53A3"/>
    <w:rsid w:val="00AE571D"/>
    <w:rsid w:val="00AE5A95"/>
    <w:rsid w:val="00AE5AE2"/>
    <w:rsid w:val="00AE5B52"/>
    <w:rsid w:val="00AE5FDB"/>
    <w:rsid w:val="00AE6318"/>
    <w:rsid w:val="00AE7346"/>
    <w:rsid w:val="00AE77CC"/>
    <w:rsid w:val="00AE7B00"/>
    <w:rsid w:val="00AF0607"/>
    <w:rsid w:val="00AF14BF"/>
    <w:rsid w:val="00AF25ED"/>
    <w:rsid w:val="00AF38E0"/>
    <w:rsid w:val="00AF4624"/>
    <w:rsid w:val="00AF47FF"/>
    <w:rsid w:val="00AF4E28"/>
    <w:rsid w:val="00AF4F3E"/>
    <w:rsid w:val="00AF5D86"/>
    <w:rsid w:val="00AF75B4"/>
    <w:rsid w:val="00AF76AF"/>
    <w:rsid w:val="00B0078E"/>
    <w:rsid w:val="00B01004"/>
    <w:rsid w:val="00B011D7"/>
    <w:rsid w:val="00B02C4B"/>
    <w:rsid w:val="00B02CAA"/>
    <w:rsid w:val="00B04C79"/>
    <w:rsid w:val="00B052E5"/>
    <w:rsid w:val="00B05568"/>
    <w:rsid w:val="00B056E6"/>
    <w:rsid w:val="00B057EF"/>
    <w:rsid w:val="00B061BB"/>
    <w:rsid w:val="00B06232"/>
    <w:rsid w:val="00B062C7"/>
    <w:rsid w:val="00B067E6"/>
    <w:rsid w:val="00B06D6B"/>
    <w:rsid w:val="00B10049"/>
    <w:rsid w:val="00B10A86"/>
    <w:rsid w:val="00B10C75"/>
    <w:rsid w:val="00B10E3D"/>
    <w:rsid w:val="00B10E9B"/>
    <w:rsid w:val="00B11459"/>
    <w:rsid w:val="00B11951"/>
    <w:rsid w:val="00B11ADA"/>
    <w:rsid w:val="00B12126"/>
    <w:rsid w:val="00B12C23"/>
    <w:rsid w:val="00B130FB"/>
    <w:rsid w:val="00B138AC"/>
    <w:rsid w:val="00B13FA7"/>
    <w:rsid w:val="00B152AB"/>
    <w:rsid w:val="00B153BA"/>
    <w:rsid w:val="00B155CB"/>
    <w:rsid w:val="00B16659"/>
    <w:rsid w:val="00B1697D"/>
    <w:rsid w:val="00B16A86"/>
    <w:rsid w:val="00B172FC"/>
    <w:rsid w:val="00B17AC8"/>
    <w:rsid w:val="00B17C7F"/>
    <w:rsid w:val="00B20204"/>
    <w:rsid w:val="00B205F5"/>
    <w:rsid w:val="00B22959"/>
    <w:rsid w:val="00B230CA"/>
    <w:rsid w:val="00B235B1"/>
    <w:rsid w:val="00B2369F"/>
    <w:rsid w:val="00B245B5"/>
    <w:rsid w:val="00B25D7F"/>
    <w:rsid w:val="00B27818"/>
    <w:rsid w:val="00B27871"/>
    <w:rsid w:val="00B27A17"/>
    <w:rsid w:val="00B303FE"/>
    <w:rsid w:val="00B30934"/>
    <w:rsid w:val="00B30BC3"/>
    <w:rsid w:val="00B31196"/>
    <w:rsid w:val="00B316A6"/>
    <w:rsid w:val="00B32133"/>
    <w:rsid w:val="00B341E4"/>
    <w:rsid w:val="00B345E4"/>
    <w:rsid w:val="00B355CC"/>
    <w:rsid w:val="00B35622"/>
    <w:rsid w:val="00B35B2A"/>
    <w:rsid w:val="00B37AC9"/>
    <w:rsid w:val="00B37E64"/>
    <w:rsid w:val="00B37EFB"/>
    <w:rsid w:val="00B40F6D"/>
    <w:rsid w:val="00B417A8"/>
    <w:rsid w:val="00B41A4C"/>
    <w:rsid w:val="00B423B1"/>
    <w:rsid w:val="00B43256"/>
    <w:rsid w:val="00B43AF3"/>
    <w:rsid w:val="00B43B75"/>
    <w:rsid w:val="00B441B5"/>
    <w:rsid w:val="00B44AA9"/>
    <w:rsid w:val="00B44B3D"/>
    <w:rsid w:val="00B44E51"/>
    <w:rsid w:val="00B450AE"/>
    <w:rsid w:val="00B45993"/>
    <w:rsid w:val="00B46383"/>
    <w:rsid w:val="00B46D25"/>
    <w:rsid w:val="00B46E65"/>
    <w:rsid w:val="00B4797C"/>
    <w:rsid w:val="00B479E3"/>
    <w:rsid w:val="00B47AD7"/>
    <w:rsid w:val="00B47DB8"/>
    <w:rsid w:val="00B50618"/>
    <w:rsid w:val="00B50CDB"/>
    <w:rsid w:val="00B50CFA"/>
    <w:rsid w:val="00B50E4C"/>
    <w:rsid w:val="00B51110"/>
    <w:rsid w:val="00B5173F"/>
    <w:rsid w:val="00B524BF"/>
    <w:rsid w:val="00B52A48"/>
    <w:rsid w:val="00B539A0"/>
    <w:rsid w:val="00B53CAF"/>
    <w:rsid w:val="00B54BCF"/>
    <w:rsid w:val="00B5598F"/>
    <w:rsid w:val="00B55B9D"/>
    <w:rsid w:val="00B55BA0"/>
    <w:rsid w:val="00B55C48"/>
    <w:rsid w:val="00B605CD"/>
    <w:rsid w:val="00B607FD"/>
    <w:rsid w:val="00B60B02"/>
    <w:rsid w:val="00B6107E"/>
    <w:rsid w:val="00B61301"/>
    <w:rsid w:val="00B61721"/>
    <w:rsid w:val="00B61754"/>
    <w:rsid w:val="00B61B90"/>
    <w:rsid w:val="00B62370"/>
    <w:rsid w:val="00B62455"/>
    <w:rsid w:val="00B624DE"/>
    <w:rsid w:val="00B624EA"/>
    <w:rsid w:val="00B62C44"/>
    <w:rsid w:val="00B62FCC"/>
    <w:rsid w:val="00B631F8"/>
    <w:rsid w:val="00B63206"/>
    <w:rsid w:val="00B63378"/>
    <w:rsid w:val="00B63D7E"/>
    <w:rsid w:val="00B6597C"/>
    <w:rsid w:val="00B65F43"/>
    <w:rsid w:val="00B67259"/>
    <w:rsid w:val="00B674D7"/>
    <w:rsid w:val="00B6786D"/>
    <w:rsid w:val="00B70495"/>
    <w:rsid w:val="00B708DA"/>
    <w:rsid w:val="00B70AD6"/>
    <w:rsid w:val="00B72CAB"/>
    <w:rsid w:val="00B72FD9"/>
    <w:rsid w:val="00B73396"/>
    <w:rsid w:val="00B73550"/>
    <w:rsid w:val="00B73765"/>
    <w:rsid w:val="00B73887"/>
    <w:rsid w:val="00B74590"/>
    <w:rsid w:val="00B74DF7"/>
    <w:rsid w:val="00B7562E"/>
    <w:rsid w:val="00B75BFC"/>
    <w:rsid w:val="00B76628"/>
    <w:rsid w:val="00B76D20"/>
    <w:rsid w:val="00B770A6"/>
    <w:rsid w:val="00B77179"/>
    <w:rsid w:val="00B77E9E"/>
    <w:rsid w:val="00B80C3F"/>
    <w:rsid w:val="00B821C3"/>
    <w:rsid w:val="00B82AA8"/>
    <w:rsid w:val="00B82CB7"/>
    <w:rsid w:val="00B835CE"/>
    <w:rsid w:val="00B837B4"/>
    <w:rsid w:val="00B83855"/>
    <w:rsid w:val="00B83949"/>
    <w:rsid w:val="00B8443F"/>
    <w:rsid w:val="00B85253"/>
    <w:rsid w:val="00B86BD7"/>
    <w:rsid w:val="00B9077D"/>
    <w:rsid w:val="00B91102"/>
    <w:rsid w:val="00B9118A"/>
    <w:rsid w:val="00B92E81"/>
    <w:rsid w:val="00B92EDD"/>
    <w:rsid w:val="00B932E7"/>
    <w:rsid w:val="00B93319"/>
    <w:rsid w:val="00B93336"/>
    <w:rsid w:val="00B94275"/>
    <w:rsid w:val="00B94FE3"/>
    <w:rsid w:val="00B95860"/>
    <w:rsid w:val="00B95E2E"/>
    <w:rsid w:val="00B97BB7"/>
    <w:rsid w:val="00BA0758"/>
    <w:rsid w:val="00BA09CB"/>
    <w:rsid w:val="00BA2148"/>
    <w:rsid w:val="00BA23E7"/>
    <w:rsid w:val="00BA262A"/>
    <w:rsid w:val="00BA2936"/>
    <w:rsid w:val="00BA2992"/>
    <w:rsid w:val="00BA2CB0"/>
    <w:rsid w:val="00BA45F6"/>
    <w:rsid w:val="00BA4879"/>
    <w:rsid w:val="00BA496C"/>
    <w:rsid w:val="00BA52EE"/>
    <w:rsid w:val="00BA5F80"/>
    <w:rsid w:val="00BA65C4"/>
    <w:rsid w:val="00BA6770"/>
    <w:rsid w:val="00BA759B"/>
    <w:rsid w:val="00BA78EE"/>
    <w:rsid w:val="00BA7E4E"/>
    <w:rsid w:val="00BB09C7"/>
    <w:rsid w:val="00BB0ADC"/>
    <w:rsid w:val="00BB114F"/>
    <w:rsid w:val="00BB1300"/>
    <w:rsid w:val="00BB2971"/>
    <w:rsid w:val="00BB2EAC"/>
    <w:rsid w:val="00BB3536"/>
    <w:rsid w:val="00BB3954"/>
    <w:rsid w:val="00BB5447"/>
    <w:rsid w:val="00BB5BBF"/>
    <w:rsid w:val="00BB67B0"/>
    <w:rsid w:val="00BB7502"/>
    <w:rsid w:val="00BB7949"/>
    <w:rsid w:val="00BC0053"/>
    <w:rsid w:val="00BC0592"/>
    <w:rsid w:val="00BC071F"/>
    <w:rsid w:val="00BC0D59"/>
    <w:rsid w:val="00BC1440"/>
    <w:rsid w:val="00BC1E35"/>
    <w:rsid w:val="00BC2F8C"/>
    <w:rsid w:val="00BC332F"/>
    <w:rsid w:val="00BC3743"/>
    <w:rsid w:val="00BC455F"/>
    <w:rsid w:val="00BC5CDF"/>
    <w:rsid w:val="00BC7D53"/>
    <w:rsid w:val="00BD0250"/>
    <w:rsid w:val="00BD0E81"/>
    <w:rsid w:val="00BD1293"/>
    <w:rsid w:val="00BD2582"/>
    <w:rsid w:val="00BD2626"/>
    <w:rsid w:val="00BD281B"/>
    <w:rsid w:val="00BD2A73"/>
    <w:rsid w:val="00BD2C9E"/>
    <w:rsid w:val="00BD32BF"/>
    <w:rsid w:val="00BD4151"/>
    <w:rsid w:val="00BD43B8"/>
    <w:rsid w:val="00BD4FDB"/>
    <w:rsid w:val="00BD52F6"/>
    <w:rsid w:val="00BD55F5"/>
    <w:rsid w:val="00BD57E1"/>
    <w:rsid w:val="00BD6B67"/>
    <w:rsid w:val="00BD7573"/>
    <w:rsid w:val="00BD7D64"/>
    <w:rsid w:val="00BE1620"/>
    <w:rsid w:val="00BE19B5"/>
    <w:rsid w:val="00BE25CD"/>
    <w:rsid w:val="00BE33CA"/>
    <w:rsid w:val="00BE47F8"/>
    <w:rsid w:val="00BE5A1D"/>
    <w:rsid w:val="00BE5D24"/>
    <w:rsid w:val="00BE5D42"/>
    <w:rsid w:val="00BE6148"/>
    <w:rsid w:val="00BE6361"/>
    <w:rsid w:val="00BE71A5"/>
    <w:rsid w:val="00BE7659"/>
    <w:rsid w:val="00BE7CC0"/>
    <w:rsid w:val="00BF02E3"/>
    <w:rsid w:val="00BF1BC5"/>
    <w:rsid w:val="00BF304E"/>
    <w:rsid w:val="00BF34E6"/>
    <w:rsid w:val="00BF3C03"/>
    <w:rsid w:val="00BF445A"/>
    <w:rsid w:val="00BF56F1"/>
    <w:rsid w:val="00BF5C2A"/>
    <w:rsid w:val="00BF6220"/>
    <w:rsid w:val="00BF65C7"/>
    <w:rsid w:val="00BF6B10"/>
    <w:rsid w:val="00BF6F69"/>
    <w:rsid w:val="00BF7391"/>
    <w:rsid w:val="00BF79F8"/>
    <w:rsid w:val="00BF7D79"/>
    <w:rsid w:val="00C00A91"/>
    <w:rsid w:val="00C01505"/>
    <w:rsid w:val="00C01749"/>
    <w:rsid w:val="00C018D4"/>
    <w:rsid w:val="00C02166"/>
    <w:rsid w:val="00C02A6A"/>
    <w:rsid w:val="00C02F71"/>
    <w:rsid w:val="00C047EF"/>
    <w:rsid w:val="00C04ED4"/>
    <w:rsid w:val="00C05096"/>
    <w:rsid w:val="00C0549C"/>
    <w:rsid w:val="00C05643"/>
    <w:rsid w:val="00C0576A"/>
    <w:rsid w:val="00C05A65"/>
    <w:rsid w:val="00C065EF"/>
    <w:rsid w:val="00C06940"/>
    <w:rsid w:val="00C06E3E"/>
    <w:rsid w:val="00C06F46"/>
    <w:rsid w:val="00C073D7"/>
    <w:rsid w:val="00C075BF"/>
    <w:rsid w:val="00C076CA"/>
    <w:rsid w:val="00C100DC"/>
    <w:rsid w:val="00C10667"/>
    <w:rsid w:val="00C12A90"/>
    <w:rsid w:val="00C14D9E"/>
    <w:rsid w:val="00C154D9"/>
    <w:rsid w:val="00C157D4"/>
    <w:rsid w:val="00C15D45"/>
    <w:rsid w:val="00C165F2"/>
    <w:rsid w:val="00C17013"/>
    <w:rsid w:val="00C17033"/>
    <w:rsid w:val="00C1768F"/>
    <w:rsid w:val="00C208D0"/>
    <w:rsid w:val="00C21950"/>
    <w:rsid w:val="00C219AE"/>
    <w:rsid w:val="00C21E2D"/>
    <w:rsid w:val="00C2269A"/>
    <w:rsid w:val="00C22ACC"/>
    <w:rsid w:val="00C2391A"/>
    <w:rsid w:val="00C249A1"/>
    <w:rsid w:val="00C26DF8"/>
    <w:rsid w:val="00C26F9A"/>
    <w:rsid w:val="00C2723B"/>
    <w:rsid w:val="00C27454"/>
    <w:rsid w:val="00C30012"/>
    <w:rsid w:val="00C3118D"/>
    <w:rsid w:val="00C325AA"/>
    <w:rsid w:val="00C32A1F"/>
    <w:rsid w:val="00C32DB0"/>
    <w:rsid w:val="00C32DB7"/>
    <w:rsid w:val="00C33404"/>
    <w:rsid w:val="00C3346F"/>
    <w:rsid w:val="00C3387E"/>
    <w:rsid w:val="00C340B9"/>
    <w:rsid w:val="00C34557"/>
    <w:rsid w:val="00C3569E"/>
    <w:rsid w:val="00C35936"/>
    <w:rsid w:val="00C364A2"/>
    <w:rsid w:val="00C36980"/>
    <w:rsid w:val="00C36CA3"/>
    <w:rsid w:val="00C37323"/>
    <w:rsid w:val="00C37B55"/>
    <w:rsid w:val="00C40571"/>
    <w:rsid w:val="00C4071F"/>
    <w:rsid w:val="00C409C8"/>
    <w:rsid w:val="00C409E0"/>
    <w:rsid w:val="00C40CA0"/>
    <w:rsid w:val="00C43159"/>
    <w:rsid w:val="00C43C38"/>
    <w:rsid w:val="00C43DA8"/>
    <w:rsid w:val="00C43E71"/>
    <w:rsid w:val="00C43E97"/>
    <w:rsid w:val="00C4499B"/>
    <w:rsid w:val="00C449DE"/>
    <w:rsid w:val="00C45486"/>
    <w:rsid w:val="00C4548C"/>
    <w:rsid w:val="00C45A5D"/>
    <w:rsid w:val="00C461C6"/>
    <w:rsid w:val="00C4646B"/>
    <w:rsid w:val="00C467AD"/>
    <w:rsid w:val="00C46B2C"/>
    <w:rsid w:val="00C4750C"/>
    <w:rsid w:val="00C47650"/>
    <w:rsid w:val="00C479D2"/>
    <w:rsid w:val="00C50077"/>
    <w:rsid w:val="00C509F8"/>
    <w:rsid w:val="00C5100B"/>
    <w:rsid w:val="00C5128D"/>
    <w:rsid w:val="00C51685"/>
    <w:rsid w:val="00C52226"/>
    <w:rsid w:val="00C523A9"/>
    <w:rsid w:val="00C5242B"/>
    <w:rsid w:val="00C53A5D"/>
    <w:rsid w:val="00C54017"/>
    <w:rsid w:val="00C54372"/>
    <w:rsid w:val="00C54A25"/>
    <w:rsid w:val="00C54BFE"/>
    <w:rsid w:val="00C54E18"/>
    <w:rsid w:val="00C55A95"/>
    <w:rsid w:val="00C57292"/>
    <w:rsid w:val="00C57DCE"/>
    <w:rsid w:val="00C60543"/>
    <w:rsid w:val="00C61133"/>
    <w:rsid w:val="00C61397"/>
    <w:rsid w:val="00C6142C"/>
    <w:rsid w:val="00C622B6"/>
    <w:rsid w:val="00C63465"/>
    <w:rsid w:val="00C634EA"/>
    <w:rsid w:val="00C63607"/>
    <w:rsid w:val="00C638CB"/>
    <w:rsid w:val="00C63FAD"/>
    <w:rsid w:val="00C642A3"/>
    <w:rsid w:val="00C64450"/>
    <w:rsid w:val="00C654A2"/>
    <w:rsid w:val="00C65E72"/>
    <w:rsid w:val="00C66B3B"/>
    <w:rsid w:val="00C66BA6"/>
    <w:rsid w:val="00C66D55"/>
    <w:rsid w:val="00C671A8"/>
    <w:rsid w:val="00C67672"/>
    <w:rsid w:val="00C6780A"/>
    <w:rsid w:val="00C67825"/>
    <w:rsid w:val="00C67B8E"/>
    <w:rsid w:val="00C703AC"/>
    <w:rsid w:val="00C709BA"/>
    <w:rsid w:val="00C70A54"/>
    <w:rsid w:val="00C710A1"/>
    <w:rsid w:val="00C712CB"/>
    <w:rsid w:val="00C715BF"/>
    <w:rsid w:val="00C71CE3"/>
    <w:rsid w:val="00C7272C"/>
    <w:rsid w:val="00C730C1"/>
    <w:rsid w:val="00C73408"/>
    <w:rsid w:val="00C73C14"/>
    <w:rsid w:val="00C7478E"/>
    <w:rsid w:val="00C74ED1"/>
    <w:rsid w:val="00C75396"/>
    <w:rsid w:val="00C75571"/>
    <w:rsid w:val="00C75A44"/>
    <w:rsid w:val="00C761CC"/>
    <w:rsid w:val="00C76D4E"/>
    <w:rsid w:val="00C7740B"/>
    <w:rsid w:val="00C77DEA"/>
    <w:rsid w:val="00C82C1C"/>
    <w:rsid w:val="00C833DE"/>
    <w:rsid w:val="00C83FFC"/>
    <w:rsid w:val="00C85E65"/>
    <w:rsid w:val="00C864F6"/>
    <w:rsid w:val="00C867A5"/>
    <w:rsid w:val="00C86914"/>
    <w:rsid w:val="00C86A94"/>
    <w:rsid w:val="00C86F17"/>
    <w:rsid w:val="00C873B5"/>
    <w:rsid w:val="00C90585"/>
    <w:rsid w:val="00C908F6"/>
    <w:rsid w:val="00C90D68"/>
    <w:rsid w:val="00C91031"/>
    <w:rsid w:val="00C91259"/>
    <w:rsid w:val="00C91630"/>
    <w:rsid w:val="00C9167E"/>
    <w:rsid w:val="00C91B03"/>
    <w:rsid w:val="00C91BD0"/>
    <w:rsid w:val="00C927E1"/>
    <w:rsid w:val="00C92909"/>
    <w:rsid w:val="00C92C93"/>
    <w:rsid w:val="00C934AB"/>
    <w:rsid w:val="00C9442F"/>
    <w:rsid w:val="00C953F7"/>
    <w:rsid w:val="00C96CFE"/>
    <w:rsid w:val="00C96D5A"/>
    <w:rsid w:val="00C97347"/>
    <w:rsid w:val="00C975D3"/>
    <w:rsid w:val="00C97DF9"/>
    <w:rsid w:val="00CA08F1"/>
    <w:rsid w:val="00CA107B"/>
    <w:rsid w:val="00CA235C"/>
    <w:rsid w:val="00CA2D04"/>
    <w:rsid w:val="00CA4CA1"/>
    <w:rsid w:val="00CA52D8"/>
    <w:rsid w:val="00CA5BA7"/>
    <w:rsid w:val="00CA5E36"/>
    <w:rsid w:val="00CA7450"/>
    <w:rsid w:val="00CB0297"/>
    <w:rsid w:val="00CB2128"/>
    <w:rsid w:val="00CB22F4"/>
    <w:rsid w:val="00CB29FE"/>
    <w:rsid w:val="00CB2A46"/>
    <w:rsid w:val="00CB33C0"/>
    <w:rsid w:val="00CB46F3"/>
    <w:rsid w:val="00CB49F0"/>
    <w:rsid w:val="00CB5183"/>
    <w:rsid w:val="00CB52A4"/>
    <w:rsid w:val="00CB60BD"/>
    <w:rsid w:val="00CB61E0"/>
    <w:rsid w:val="00CB624B"/>
    <w:rsid w:val="00CB6972"/>
    <w:rsid w:val="00CB6C5C"/>
    <w:rsid w:val="00CC070D"/>
    <w:rsid w:val="00CC0D10"/>
    <w:rsid w:val="00CC1678"/>
    <w:rsid w:val="00CC1BEE"/>
    <w:rsid w:val="00CC29B3"/>
    <w:rsid w:val="00CC3201"/>
    <w:rsid w:val="00CC322A"/>
    <w:rsid w:val="00CC343E"/>
    <w:rsid w:val="00CC3A09"/>
    <w:rsid w:val="00CC3E0B"/>
    <w:rsid w:val="00CC46B9"/>
    <w:rsid w:val="00CC4D8F"/>
    <w:rsid w:val="00CC51F6"/>
    <w:rsid w:val="00CC60A7"/>
    <w:rsid w:val="00CC691C"/>
    <w:rsid w:val="00CC697F"/>
    <w:rsid w:val="00CC7F92"/>
    <w:rsid w:val="00CD116E"/>
    <w:rsid w:val="00CD1316"/>
    <w:rsid w:val="00CD1FBF"/>
    <w:rsid w:val="00CD28C9"/>
    <w:rsid w:val="00CD2C94"/>
    <w:rsid w:val="00CD4C18"/>
    <w:rsid w:val="00CD4D4B"/>
    <w:rsid w:val="00CD5077"/>
    <w:rsid w:val="00CD5A40"/>
    <w:rsid w:val="00CD6DE2"/>
    <w:rsid w:val="00CD6FA3"/>
    <w:rsid w:val="00CD70F7"/>
    <w:rsid w:val="00CD7156"/>
    <w:rsid w:val="00CD71F5"/>
    <w:rsid w:val="00CD74E0"/>
    <w:rsid w:val="00CE0025"/>
    <w:rsid w:val="00CE0132"/>
    <w:rsid w:val="00CE12E6"/>
    <w:rsid w:val="00CE191E"/>
    <w:rsid w:val="00CE1A27"/>
    <w:rsid w:val="00CE1A90"/>
    <w:rsid w:val="00CE1F2B"/>
    <w:rsid w:val="00CE1FBE"/>
    <w:rsid w:val="00CE29AA"/>
    <w:rsid w:val="00CE2A51"/>
    <w:rsid w:val="00CE2BF5"/>
    <w:rsid w:val="00CE318F"/>
    <w:rsid w:val="00CE3C1C"/>
    <w:rsid w:val="00CE61C9"/>
    <w:rsid w:val="00CE6901"/>
    <w:rsid w:val="00CF033B"/>
    <w:rsid w:val="00CF051B"/>
    <w:rsid w:val="00CF0E9E"/>
    <w:rsid w:val="00CF1FDC"/>
    <w:rsid w:val="00CF2271"/>
    <w:rsid w:val="00CF3026"/>
    <w:rsid w:val="00CF304C"/>
    <w:rsid w:val="00CF37F5"/>
    <w:rsid w:val="00CF3A65"/>
    <w:rsid w:val="00CF4443"/>
    <w:rsid w:val="00CF44FD"/>
    <w:rsid w:val="00CF493E"/>
    <w:rsid w:val="00CF4CC5"/>
    <w:rsid w:val="00CF61F9"/>
    <w:rsid w:val="00CF64AF"/>
    <w:rsid w:val="00CF6B28"/>
    <w:rsid w:val="00CF6FC5"/>
    <w:rsid w:val="00CF7AD0"/>
    <w:rsid w:val="00D00CA1"/>
    <w:rsid w:val="00D01537"/>
    <w:rsid w:val="00D0162B"/>
    <w:rsid w:val="00D017BD"/>
    <w:rsid w:val="00D032A1"/>
    <w:rsid w:val="00D03496"/>
    <w:rsid w:val="00D03735"/>
    <w:rsid w:val="00D048D6"/>
    <w:rsid w:val="00D04930"/>
    <w:rsid w:val="00D05BEC"/>
    <w:rsid w:val="00D06D0A"/>
    <w:rsid w:val="00D070F1"/>
    <w:rsid w:val="00D101F5"/>
    <w:rsid w:val="00D132FB"/>
    <w:rsid w:val="00D13635"/>
    <w:rsid w:val="00D1397B"/>
    <w:rsid w:val="00D13DF0"/>
    <w:rsid w:val="00D14569"/>
    <w:rsid w:val="00D15581"/>
    <w:rsid w:val="00D15BC0"/>
    <w:rsid w:val="00D16937"/>
    <w:rsid w:val="00D16E4B"/>
    <w:rsid w:val="00D1773F"/>
    <w:rsid w:val="00D209F2"/>
    <w:rsid w:val="00D2179F"/>
    <w:rsid w:val="00D21C94"/>
    <w:rsid w:val="00D21F6F"/>
    <w:rsid w:val="00D2253D"/>
    <w:rsid w:val="00D22755"/>
    <w:rsid w:val="00D23AF2"/>
    <w:rsid w:val="00D23C61"/>
    <w:rsid w:val="00D2409D"/>
    <w:rsid w:val="00D24819"/>
    <w:rsid w:val="00D24E91"/>
    <w:rsid w:val="00D25B60"/>
    <w:rsid w:val="00D25DD1"/>
    <w:rsid w:val="00D26688"/>
    <w:rsid w:val="00D2720C"/>
    <w:rsid w:val="00D272CE"/>
    <w:rsid w:val="00D2762E"/>
    <w:rsid w:val="00D27729"/>
    <w:rsid w:val="00D30040"/>
    <w:rsid w:val="00D30346"/>
    <w:rsid w:val="00D30C30"/>
    <w:rsid w:val="00D30C91"/>
    <w:rsid w:val="00D30DAA"/>
    <w:rsid w:val="00D31777"/>
    <w:rsid w:val="00D321C0"/>
    <w:rsid w:val="00D32268"/>
    <w:rsid w:val="00D327DF"/>
    <w:rsid w:val="00D328E2"/>
    <w:rsid w:val="00D33559"/>
    <w:rsid w:val="00D335E5"/>
    <w:rsid w:val="00D3542D"/>
    <w:rsid w:val="00D36214"/>
    <w:rsid w:val="00D3689A"/>
    <w:rsid w:val="00D369DE"/>
    <w:rsid w:val="00D37723"/>
    <w:rsid w:val="00D37853"/>
    <w:rsid w:val="00D40028"/>
    <w:rsid w:val="00D415D1"/>
    <w:rsid w:val="00D41EDC"/>
    <w:rsid w:val="00D427E4"/>
    <w:rsid w:val="00D42EF5"/>
    <w:rsid w:val="00D4428C"/>
    <w:rsid w:val="00D44362"/>
    <w:rsid w:val="00D44470"/>
    <w:rsid w:val="00D45739"/>
    <w:rsid w:val="00D45C6A"/>
    <w:rsid w:val="00D46738"/>
    <w:rsid w:val="00D4682C"/>
    <w:rsid w:val="00D470F0"/>
    <w:rsid w:val="00D47349"/>
    <w:rsid w:val="00D47B6F"/>
    <w:rsid w:val="00D50002"/>
    <w:rsid w:val="00D504C7"/>
    <w:rsid w:val="00D51516"/>
    <w:rsid w:val="00D517C5"/>
    <w:rsid w:val="00D51A30"/>
    <w:rsid w:val="00D526B9"/>
    <w:rsid w:val="00D5335E"/>
    <w:rsid w:val="00D54340"/>
    <w:rsid w:val="00D551A3"/>
    <w:rsid w:val="00D55248"/>
    <w:rsid w:val="00D571ED"/>
    <w:rsid w:val="00D6019F"/>
    <w:rsid w:val="00D60BC5"/>
    <w:rsid w:val="00D60FC2"/>
    <w:rsid w:val="00D61227"/>
    <w:rsid w:val="00D65A45"/>
    <w:rsid w:val="00D66ADA"/>
    <w:rsid w:val="00D67394"/>
    <w:rsid w:val="00D67632"/>
    <w:rsid w:val="00D6763D"/>
    <w:rsid w:val="00D705E6"/>
    <w:rsid w:val="00D71527"/>
    <w:rsid w:val="00D723F7"/>
    <w:rsid w:val="00D72C00"/>
    <w:rsid w:val="00D72D9B"/>
    <w:rsid w:val="00D735A5"/>
    <w:rsid w:val="00D73616"/>
    <w:rsid w:val="00D7451A"/>
    <w:rsid w:val="00D74995"/>
    <w:rsid w:val="00D749DE"/>
    <w:rsid w:val="00D74F1D"/>
    <w:rsid w:val="00D77FE1"/>
    <w:rsid w:val="00D802AF"/>
    <w:rsid w:val="00D804DB"/>
    <w:rsid w:val="00D8172C"/>
    <w:rsid w:val="00D818F6"/>
    <w:rsid w:val="00D82D6C"/>
    <w:rsid w:val="00D83961"/>
    <w:rsid w:val="00D84141"/>
    <w:rsid w:val="00D844CA"/>
    <w:rsid w:val="00D85987"/>
    <w:rsid w:val="00D85DA9"/>
    <w:rsid w:val="00D869C7"/>
    <w:rsid w:val="00D8774C"/>
    <w:rsid w:val="00D909E2"/>
    <w:rsid w:val="00D90DA3"/>
    <w:rsid w:val="00D90E8C"/>
    <w:rsid w:val="00D91114"/>
    <w:rsid w:val="00D91D7E"/>
    <w:rsid w:val="00D927DE"/>
    <w:rsid w:val="00D928E7"/>
    <w:rsid w:val="00D92D07"/>
    <w:rsid w:val="00D9379A"/>
    <w:rsid w:val="00D93DCE"/>
    <w:rsid w:val="00D94936"/>
    <w:rsid w:val="00D9493E"/>
    <w:rsid w:val="00D95D8F"/>
    <w:rsid w:val="00D95E30"/>
    <w:rsid w:val="00D966C6"/>
    <w:rsid w:val="00D97396"/>
    <w:rsid w:val="00D97DD6"/>
    <w:rsid w:val="00DA00E6"/>
    <w:rsid w:val="00DA15A6"/>
    <w:rsid w:val="00DA30E2"/>
    <w:rsid w:val="00DA37AA"/>
    <w:rsid w:val="00DA37E2"/>
    <w:rsid w:val="00DA424C"/>
    <w:rsid w:val="00DA4AE6"/>
    <w:rsid w:val="00DA4B80"/>
    <w:rsid w:val="00DA4F8A"/>
    <w:rsid w:val="00DA6589"/>
    <w:rsid w:val="00DA69E5"/>
    <w:rsid w:val="00DA6F07"/>
    <w:rsid w:val="00DB0209"/>
    <w:rsid w:val="00DB08D3"/>
    <w:rsid w:val="00DB18AB"/>
    <w:rsid w:val="00DB227A"/>
    <w:rsid w:val="00DB27E0"/>
    <w:rsid w:val="00DB293B"/>
    <w:rsid w:val="00DB2DA3"/>
    <w:rsid w:val="00DB363E"/>
    <w:rsid w:val="00DB3BD8"/>
    <w:rsid w:val="00DB4252"/>
    <w:rsid w:val="00DB43D9"/>
    <w:rsid w:val="00DB4A07"/>
    <w:rsid w:val="00DB4A2A"/>
    <w:rsid w:val="00DB4F60"/>
    <w:rsid w:val="00DB5278"/>
    <w:rsid w:val="00DB5518"/>
    <w:rsid w:val="00DB5FDA"/>
    <w:rsid w:val="00DB6B39"/>
    <w:rsid w:val="00DB6DC4"/>
    <w:rsid w:val="00DB7194"/>
    <w:rsid w:val="00DC009E"/>
    <w:rsid w:val="00DC0392"/>
    <w:rsid w:val="00DC1219"/>
    <w:rsid w:val="00DC12B8"/>
    <w:rsid w:val="00DC165B"/>
    <w:rsid w:val="00DC1D65"/>
    <w:rsid w:val="00DC200D"/>
    <w:rsid w:val="00DC26E4"/>
    <w:rsid w:val="00DC28BD"/>
    <w:rsid w:val="00DC2EFF"/>
    <w:rsid w:val="00DC3284"/>
    <w:rsid w:val="00DC3297"/>
    <w:rsid w:val="00DC4058"/>
    <w:rsid w:val="00DC4BD1"/>
    <w:rsid w:val="00DC5DA7"/>
    <w:rsid w:val="00DC5E4E"/>
    <w:rsid w:val="00DC64F8"/>
    <w:rsid w:val="00DC665D"/>
    <w:rsid w:val="00DC6879"/>
    <w:rsid w:val="00DD0158"/>
    <w:rsid w:val="00DD06AD"/>
    <w:rsid w:val="00DD0A89"/>
    <w:rsid w:val="00DD12CB"/>
    <w:rsid w:val="00DD135E"/>
    <w:rsid w:val="00DD2824"/>
    <w:rsid w:val="00DD289E"/>
    <w:rsid w:val="00DD4123"/>
    <w:rsid w:val="00DD4632"/>
    <w:rsid w:val="00DD4BE6"/>
    <w:rsid w:val="00DD50BB"/>
    <w:rsid w:val="00DD6B0E"/>
    <w:rsid w:val="00DD6DF9"/>
    <w:rsid w:val="00DD72C9"/>
    <w:rsid w:val="00DD7568"/>
    <w:rsid w:val="00DD7C4B"/>
    <w:rsid w:val="00DE1986"/>
    <w:rsid w:val="00DE25F8"/>
    <w:rsid w:val="00DE28C8"/>
    <w:rsid w:val="00DE2E61"/>
    <w:rsid w:val="00DE31B6"/>
    <w:rsid w:val="00DE39CD"/>
    <w:rsid w:val="00DE3D4C"/>
    <w:rsid w:val="00DE418F"/>
    <w:rsid w:val="00DE4852"/>
    <w:rsid w:val="00DE4B41"/>
    <w:rsid w:val="00DE4F6B"/>
    <w:rsid w:val="00DE51CE"/>
    <w:rsid w:val="00DE537F"/>
    <w:rsid w:val="00DE5CA0"/>
    <w:rsid w:val="00DE602E"/>
    <w:rsid w:val="00DE66C2"/>
    <w:rsid w:val="00DE6ADB"/>
    <w:rsid w:val="00DE7572"/>
    <w:rsid w:val="00DE799B"/>
    <w:rsid w:val="00DF0038"/>
    <w:rsid w:val="00DF10F2"/>
    <w:rsid w:val="00DF1D03"/>
    <w:rsid w:val="00DF240F"/>
    <w:rsid w:val="00DF3CDA"/>
    <w:rsid w:val="00DF4277"/>
    <w:rsid w:val="00DF45C0"/>
    <w:rsid w:val="00DF4A54"/>
    <w:rsid w:val="00DF5094"/>
    <w:rsid w:val="00DF632B"/>
    <w:rsid w:val="00DF6851"/>
    <w:rsid w:val="00E00C3A"/>
    <w:rsid w:val="00E0191B"/>
    <w:rsid w:val="00E01B30"/>
    <w:rsid w:val="00E01B7E"/>
    <w:rsid w:val="00E021CC"/>
    <w:rsid w:val="00E02614"/>
    <w:rsid w:val="00E02E46"/>
    <w:rsid w:val="00E03547"/>
    <w:rsid w:val="00E037AC"/>
    <w:rsid w:val="00E039A5"/>
    <w:rsid w:val="00E03DA2"/>
    <w:rsid w:val="00E04863"/>
    <w:rsid w:val="00E048B0"/>
    <w:rsid w:val="00E04C49"/>
    <w:rsid w:val="00E0616B"/>
    <w:rsid w:val="00E06968"/>
    <w:rsid w:val="00E06AC1"/>
    <w:rsid w:val="00E07201"/>
    <w:rsid w:val="00E10B0D"/>
    <w:rsid w:val="00E119B3"/>
    <w:rsid w:val="00E132F3"/>
    <w:rsid w:val="00E13B0F"/>
    <w:rsid w:val="00E14882"/>
    <w:rsid w:val="00E14EE9"/>
    <w:rsid w:val="00E1515F"/>
    <w:rsid w:val="00E15931"/>
    <w:rsid w:val="00E15B7E"/>
    <w:rsid w:val="00E15EEE"/>
    <w:rsid w:val="00E16491"/>
    <w:rsid w:val="00E17A41"/>
    <w:rsid w:val="00E200E4"/>
    <w:rsid w:val="00E2029E"/>
    <w:rsid w:val="00E20424"/>
    <w:rsid w:val="00E21194"/>
    <w:rsid w:val="00E21454"/>
    <w:rsid w:val="00E21626"/>
    <w:rsid w:val="00E218A9"/>
    <w:rsid w:val="00E22520"/>
    <w:rsid w:val="00E228B7"/>
    <w:rsid w:val="00E22B84"/>
    <w:rsid w:val="00E24BE8"/>
    <w:rsid w:val="00E24E32"/>
    <w:rsid w:val="00E25D38"/>
    <w:rsid w:val="00E263AD"/>
    <w:rsid w:val="00E26C47"/>
    <w:rsid w:val="00E27107"/>
    <w:rsid w:val="00E27AB2"/>
    <w:rsid w:val="00E3086B"/>
    <w:rsid w:val="00E317B1"/>
    <w:rsid w:val="00E3184C"/>
    <w:rsid w:val="00E31ABD"/>
    <w:rsid w:val="00E31AD6"/>
    <w:rsid w:val="00E31B52"/>
    <w:rsid w:val="00E31C9D"/>
    <w:rsid w:val="00E320AD"/>
    <w:rsid w:val="00E3246E"/>
    <w:rsid w:val="00E32679"/>
    <w:rsid w:val="00E33233"/>
    <w:rsid w:val="00E339AD"/>
    <w:rsid w:val="00E33BA5"/>
    <w:rsid w:val="00E3612A"/>
    <w:rsid w:val="00E371FB"/>
    <w:rsid w:val="00E3734F"/>
    <w:rsid w:val="00E37866"/>
    <w:rsid w:val="00E37912"/>
    <w:rsid w:val="00E37FE7"/>
    <w:rsid w:val="00E4059A"/>
    <w:rsid w:val="00E4140C"/>
    <w:rsid w:val="00E42837"/>
    <w:rsid w:val="00E43132"/>
    <w:rsid w:val="00E43169"/>
    <w:rsid w:val="00E43821"/>
    <w:rsid w:val="00E43A7E"/>
    <w:rsid w:val="00E44FD3"/>
    <w:rsid w:val="00E451AD"/>
    <w:rsid w:val="00E46330"/>
    <w:rsid w:val="00E46C92"/>
    <w:rsid w:val="00E47A0A"/>
    <w:rsid w:val="00E47FD8"/>
    <w:rsid w:val="00E50481"/>
    <w:rsid w:val="00E5055D"/>
    <w:rsid w:val="00E510D8"/>
    <w:rsid w:val="00E524BE"/>
    <w:rsid w:val="00E52DE2"/>
    <w:rsid w:val="00E52E6D"/>
    <w:rsid w:val="00E530DC"/>
    <w:rsid w:val="00E53127"/>
    <w:rsid w:val="00E532B8"/>
    <w:rsid w:val="00E534B7"/>
    <w:rsid w:val="00E5432C"/>
    <w:rsid w:val="00E547F0"/>
    <w:rsid w:val="00E547F2"/>
    <w:rsid w:val="00E549BF"/>
    <w:rsid w:val="00E553CB"/>
    <w:rsid w:val="00E55A9D"/>
    <w:rsid w:val="00E55B88"/>
    <w:rsid w:val="00E561B2"/>
    <w:rsid w:val="00E56E7E"/>
    <w:rsid w:val="00E57D54"/>
    <w:rsid w:val="00E60154"/>
    <w:rsid w:val="00E60572"/>
    <w:rsid w:val="00E61661"/>
    <w:rsid w:val="00E62212"/>
    <w:rsid w:val="00E624E0"/>
    <w:rsid w:val="00E6279E"/>
    <w:rsid w:val="00E629BC"/>
    <w:rsid w:val="00E639F5"/>
    <w:rsid w:val="00E646CE"/>
    <w:rsid w:val="00E652E8"/>
    <w:rsid w:val="00E65D01"/>
    <w:rsid w:val="00E65F04"/>
    <w:rsid w:val="00E67E9E"/>
    <w:rsid w:val="00E709E7"/>
    <w:rsid w:val="00E70A6C"/>
    <w:rsid w:val="00E70D0A"/>
    <w:rsid w:val="00E71250"/>
    <w:rsid w:val="00E721A8"/>
    <w:rsid w:val="00E72909"/>
    <w:rsid w:val="00E73388"/>
    <w:rsid w:val="00E73724"/>
    <w:rsid w:val="00E737B2"/>
    <w:rsid w:val="00E74136"/>
    <w:rsid w:val="00E74A43"/>
    <w:rsid w:val="00E74E94"/>
    <w:rsid w:val="00E75381"/>
    <w:rsid w:val="00E761E0"/>
    <w:rsid w:val="00E7624C"/>
    <w:rsid w:val="00E7627D"/>
    <w:rsid w:val="00E76D03"/>
    <w:rsid w:val="00E7748D"/>
    <w:rsid w:val="00E801F5"/>
    <w:rsid w:val="00E81476"/>
    <w:rsid w:val="00E81FC2"/>
    <w:rsid w:val="00E82868"/>
    <w:rsid w:val="00E83473"/>
    <w:rsid w:val="00E83B85"/>
    <w:rsid w:val="00E83F11"/>
    <w:rsid w:val="00E85406"/>
    <w:rsid w:val="00E85689"/>
    <w:rsid w:val="00E8654C"/>
    <w:rsid w:val="00E9000A"/>
    <w:rsid w:val="00E90939"/>
    <w:rsid w:val="00E9172F"/>
    <w:rsid w:val="00E91B56"/>
    <w:rsid w:val="00E91D2F"/>
    <w:rsid w:val="00E91FD2"/>
    <w:rsid w:val="00E92D16"/>
    <w:rsid w:val="00E93144"/>
    <w:rsid w:val="00E95578"/>
    <w:rsid w:val="00E95E29"/>
    <w:rsid w:val="00E96DFE"/>
    <w:rsid w:val="00E97084"/>
    <w:rsid w:val="00E97B03"/>
    <w:rsid w:val="00EA05B7"/>
    <w:rsid w:val="00EA07FE"/>
    <w:rsid w:val="00EA17E2"/>
    <w:rsid w:val="00EA1A9C"/>
    <w:rsid w:val="00EA4ED3"/>
    <w:rsid w:val="00EA5426"/>
    <w:rsid w:val="00EA6D2B"/>
    <w:rsid w:val="00EA7CB7"/>
    <w:rsid w:val="00EA7CBF"/>
    <w:rsid w:val="00EB024C"/>
    <w:rsid w:val="00EB02EB"/>
    <w:rsid w:val="00EB12F2"/>
    <w:rsid w:val="00EB14FC"/>
    <w:rsid w:val="00EB1DA9"/>
    <w:rsid w:val="00EB1FDD"/>
    <w:rsid w:val="00EB21EB"/>
    <w:rsid w:val="00EB2729"/>
    <w:rsid w:val="00EB28C3"/>
    <w:rsid w:val="00EB3229"/>
    <w:rsid w:val="00EB32FB"/>
    <w:rsid w:val="00EB388D"/>
    <w:rsid w:val="00EB4438"/>
    <w:rsid w:val="00EB4E6F"/>
    <w:rsid w:val="00EB55AF"/>
    <w:rsid w:val="00EB55D7"/>
    <w:rsid w:val="00EB5BA4"/>
    <w:rsid w:val="00EB6669"/>
    <w:rsid w:val="00EB761E"/>
    <w:rsid w:val="00EB7675"/>
    <w:rsid w:val="00EC0019"/>
    <w:rsid w:val="00EC149A"/>
    <w:rsid w:val="00EC1FBB"/>
    <w:rsid w:val="00EC2207"/>
    <w:rsid w:val="00EC2C77"/>
    <w:rsid w:val="00EC2F9E"/>
    <w:rsid w:val="00EC3A03"/>
    <w:rsid w:val="00EC5FE9"/>
    <w:rsid w:val="00EC6511"/>
    <w:rsid w:val="00EC7DC9"/>
    <w:rsid w:val="00ED0AA4"/>
    <w:rsid w:val="00ED1567"/>
    <w:rsid w:val="00ED1A7F"/>
    <w:rsid w:val="00ED24F6"/>
    <w:rsid w:val="00ED2797"/>
    <w:rsid w:val="00ED27A6"/>
    <w:rsid w:val="00ED28FC"/>
    <w:rsid w:val="00ED2D65"/>
    <w:rsid w:val="00ED3BE5"/>
    <w:rsid w:val="00ED4682"/>
    <w:rsid w:val="00ED4BBA"/>
    <w:rsid w:val="00ED5349"/>
    <w:rsid w:val="00ED5AE9"/>
    <w:rsid w:val="00ED5F55"/>
    <w:rsid w:val="00ED65D2"/>
    <w:rsid w:val="00ED692A"/>
    <w:rsid w:val="00ED708F"/>
    <w:rsid w:val="00ED78EE"/>
    <w:rsid w:val="00ED79E9"/>
    <w:rsid w:val="00ED7CB5"/>
    <w:rsid w:val="00ED7EA3"/>
    <w:rsid w:val="00EE0A54"/>
    <w:rsid w:val="00EE1048"/>
    <w:rsid w:val="00EE162F"/>
    <w:rsid w:val="00EE19EC"/>
    <w:rsid w:val="00EE1EF4"/>
    <w:rsid w:val="00EE2373"/>
    <w:rsid w:val="00EE24DF"/>
    <w:rsid w:val="00EE2AC9"/>
    <w:rsid w:val="00EE30EC"/>
    <w:rsid w:val="00EE3341"/>
    <w:rsid w:val="00EE33EF"/>
    <w:rsid w:val="00EE387C"/>
    <w:rsid w:val="00EE399D"/>
    <w:rsid w:val="00EE3BF0"/>
    <w:rsid w:val="00EE4139"/>
    <w:rsid w:val="00EE49CB"/>
    <w:rsid w:val="00EE4C99"/>
    <w:rsid w:val="00EE4DB9"/>
    <w:rsid w:val="00EE4F6F"/>
    <w:rsid w:val="00EE56EF"/>
    <w:rsid w:val="00EE5F1D"/>
    <w:rsid w:val="00EE62C7"/>
    <w:rsid w:val="00EE6563"/>
    <w:rsid w:val="00EE73BA"/>
    <w:rsid w:val="00EF02A0"/>
    <w:rsid w:val="00EF0707"/>
    <w:rsid w:val="00EF0D8E"/>
    <w:rsid w:val="00EF1267"/>
    <w:rsid w:val="00EF1DF3"/>
    <w:rsid w:val="00EF1FFF"/>
    <w:rsid w:val="00EF2DED"/>
    <w:rsid w:val="00EF32E2"/>
    <w:rsid w:val="00EF32F8"/>
    <w:rsid w:val="00EF3546"/>
    <w:rsid w:val="00EF391C"/>
    <w:rsid w:val="00EF394A"/>
    <w:rsid w:val="00EF46DE"/>
    <w:rsid w:val="00EF4AC8"/>
    <w:rsid w:val="00EF4F1F"/>
    <w:rsid w:val="00EF58B9"/>
    <w:rsid w:val="00EF62A7"/>
    <w:rsid w:val="00EF7035"/>
    <w:rsid w:val="00EF7055"/>
    <w:rsid w:val="00EF707B"/>
    <w:rsid w:val="00EF7999"/>
    <w:rsid w:val="00F0024E"/>
    <w:rsid w:val="00F00373"/>
    <w:rsid w:val="00F0059F"/>
    <w:rsid w:val="00F00B08"/>
    <w:rsid w:val="00F00B26"/>
    <w:rsid w:val="00F01330"/>
    <w:rsid w:val="00F01443"/>
    <w:rsid w:val="00F014A8"/>
    <w:rsid w:val="00F01A5D"/>
    <w:rsid w:val="00F0208A"/>
    <w:rsid w:val="00F02A7F"/>
    <w:rsid w:val="00F02BDC"/>
    <w:rsid w:val="00F030D8"/>
    <w:rsid w:val="00F03686"/>
    <w:rsid w:val="00F039A8"/>
    <w:rsid w:val="00F039AA"/>
    <w:rsid w:val="00F0445C"/>
    <w:rsid w:val="00F0452C"/>
    <w:rsid w:val="00F048DE"/>
    <w:rsid w:val="00F052A9"/>
    <w:rsid w:val="00F0530A"/>
    <w:rsid w:val="00F0583C"/>
    <w:rsid w:val="00F0584F"/>
    <w:rsid w:val="00F06180"/>
    <w:rsid w:val="00F061A8"/>
    <w:rsid w:val="00F06B66"/>
    <w:rsid w:val="00F07A41"/>
    <w:rsid w:val="00F10B56"/>
    <w:rsid w:val="00F10DBC"/>
    <w:rsid w:val="00F1186E"/>
    <w:rsid w:val="00F125BE"/>
    <w:rsid w:val="00F12CFE"/>
    <w:rsid w:val="00F13315"/>
    <w:rsid w:val="00F14478"/>
    <w:rsid w:val="00F14940"/>
    <w:rsid w:val="00F1577D"/>
    <w:rsid w:val="00F157FD"/>
    <w:rsid w:val="00F15AEF"/>
    <w:rsid w:val="00F15C28"/>
    <w:rsid w:val="00F16207"/>
    <w:rsid w:val="00F16532"/>
    <w:rsid w:val="00F1781C"/>
    <w:rsid w:val="00F17841"/>
    <w:rsid w:val="00F17BC3"/>
    <w:rsid w:val="00F17D04"/>
    <w:rsid w:val="00F20064"/>
    <w:rsid w:val="00F2128C"/>
    <w:rsid w:val="00F219C2"/>
    <w:rsid w:val="00F21AEF"/>
    <w:rsid w:val="00F22043"/>
    <w:rsid w:val="00F220EE"/>
    <w:rsid w:val="00F2305E"/>
    <w:rsid w:val="00F2337D"/>
    <w:rsid w:val="00F23590"/>
    <w:rsid w:val="00F23BE3"/>
    <w:rsid w:val="00F23E1B"/>
    <w:rsid w:val="00F2445F"/>
    <w:rsid w:val="00F24836"/>
    <w:rsid w:val="00F251A9"/>
    <w:rsid w:val="00F251E9"/>
    <w:rsid w:val="00F25334"/>
    <w:rsid w:val="00F2551D"/>
    <w:rsid w:val="00F25551"/>
    <w:rsid w:val="00F255B5"/>
    <w:rsid w:val="00F25603"/>
    <w:rsid w:val="00F25EA1"/>
    <w:rsid w:val="00F25EB8"/>
    <w:rsid w:val="00F2794B"/>
    <w:rsid w:val="00F27D8E"/>
    <w:rsid w:val="00F3041C"/>
    <w:rsid w:val="00F30A78"/>
    <w:rsid w:val="00F32009"/>
    <w:rsid w:val="00F32075"/>
    <w:rsid w:val="00F32746"/>
    <w:rsid w:val="00F32C28"/>
    <w:rsid w:val="00F33275"/>
    <w:rsid w:val="00F3338F"/>
    <w:rsid w:val="00F3432D"/>
    <w:rsid w:val="00F347A1"/>
    <w:rsid w:val="00F34CA1"/>
    <w:rsid w:val="00F3543D"/>
    <w:rsid w:val="00F3550E"/>
    <w:rsid w:val="00F3552B"/>
    <w:rsid w:val="00F35612"/>
    <w:rsid w:val="00F3599F"/>
    <w:rsid w:val="00F366AC"/>
    <w:rsid w:val="00F371F5"/>
    <w:rsid w:val="00F37794"/>
    <w:rsid w:val="00F37A8D"/>
    <w:rsid w:val="00F400FB"/>
    <w:rsid w:val="00F43743"/>
    <w:rsid w:val="00F43B91"/>
    <w:rsid w:val="00F44E5D"/>
    <w:rsid w:val="00F45141"/>
    <w:rsid w:val="00F46204"/>
    <w:rsid w:val="00F47AD4"/>
    <w:rsid w:val="00F5035F"/>
    <w:rsid w:val="00F505E6"/>
    <w:rsid w:val="00F51907"/>
    <w:rsid w:val="00F51CE4"/>
    <w:rsid w:val="00F5231D"/>
    <w:rsid w:val="00F52407"/>
    <w:rsid w:val="00F5391F"/>
    <w:rsid w:val="00F539BF"/>
    <w:rsid w:val="00F54020"/>
    <w:rsid w:val="00F540B3"/>
    <w:rsid w:val="00F5547C"/>
    <w:rsid w:val="00F55F33"/>
    <w:rsid w:val="00F56351"/>
    <w:rsid w:val="00F56CE0"/>
    <w:rsid w:val="00F5704F"/>
    <w:rsid w:val="00F57201"/>
    <w:rsid w:val="00F5787F"/>
    <w:rsid w:val="00F6079B"/>
    <w:rsid w:val="00F60986"/>
    <w:rsid w:val="00F60A8B"/>
    <w:rsid w:val="00F63507"/>
    <w:rsid w:val="00F64DD1"/>
    <w:rsid w:val="00F657BD"/>
    <w:rsid w:val="00F65E77"/>
    <w:rsid w:val="00F660E6"/>
    <w:rsid w:val="00F6633E"/>
    <w:rsid w:val="00F66B0B"/>
    <w:rsid w:val="00F6734D"/>
    <w:rsid w:val="00F67476"/>
    <w:rsid w:val="00F67870"/>
    <w:rsid w:val="00F718BB"/>
    <w:rsid w:val="00F71FA3"/>
    <w:rsid w:val="00F728A5"/>
    <w:rsid w:val="00F72EB2"/>
    <w:rsid w:val="00F73B54"/>
    <w:rsid w:val="00F73DCF"/>
    <w:rsid w:val="00F755CC"/>
    <w:rsid w:val="00F7579D"/>
    <w:rsid w:val="00F757CF"/>
    <w:rsid w:val="00F7618A"/>
    <w:rsid w:val="00F76832"/>
    <w:rsid w:val="00F80682"/>
    <w:rsid w:val="00F80ACE"/>
    <w:rsid w:val="00F80DF2"/>
    <w:rsid w:val="00F81122"/>
    <w:rsid w:val="00F817BD"/>
    <w:rsid w:val="00F819AF"/>
    <w:rsid w:val="00F81F79"/>
    <w:rsid w:val="00F82104"/>
    <w:rsid w:val="00F822FB"/>
    <w:rsid w:val="00F82735"/>
    <w:rsid w:val="00F82ABD"/>
    <w:rsid w:val="00F82B23"/>
    <w:rsid w:val="00F82C18"/>
    <w:rsid w:val="00F830D3"/>
    <w:rsid w:val="00F83851"/>
    <w:rsid w:val="00F83AC3"/>
    <w:rsid w:val="00F8478E"/>
    <w:rsid w:val="00F85037"/>
    <w:rsid w:val="00F852DA"/>
    <w:rsid w:val="00F864CA"/>
    <w:rsid w:val="00F866A1"/>
    <w:rsid w:val="00F866A8"/>
    <w:rsid w:val="00F86AA8"/>
    <w:rsid w:val="00F87062"/>
    <w:rsid w:val="00F87DC1"/>
    <w:rsid w:val="00F90C11"/>
    <w:rsid w:val="00F91400"/>
    <w:rsid w:val="00F91F70"/>
    <w:rsid w:val="00F93512"/>
    <w:rsid w:val="00F938B2"/>
    <w:rsid w:val="00F93944"/>
    <w:rsid w:val="00F94AEE"/>
    <w:rsid w:val="00F960AF"/>
    <w:rsid w:val="00F962B6"/>
    <w:rsid w:val="00F9640A"/>
    <w:rsid w:val="00F96B25"/>
    <w:rsid w:val="00F97FCC"/>
    <w:rsid w:val="00FA05D0"/>
    <w:rsid w:val="00FA0677"/>
    <w:rsid w:val="00FA0904"/>
    <w:rsid w:val="00FA153E"/>
    <w:rsid w:val="00FA1944"/>
    <w:rsid w:val="00FA1AE0"/>
    <w:rsid w:val="00FA2C93"/>
    <w:rsid w:val="00FA2ED4"/>
    <w:rsid w:val="00FA3F34"/>
    <w:rsid w:val="00FA40EF"/>
    <w:rsid w:val="00FA6650"/>
    <w:rsid w:val="00FA742B"/>
    <w:rsid w:val="00FB0158"/>
    <w:rsid w:val="00FB04D8"/>
    <w:rsid w:val="00FB0C61"/>
    <w:rsid w:val="00FB0D6E"/>
    <w:rsid w:val="00FB14DD"/>
    <w:rsid w:val="00FB155E"/>
    <w:rsid w:val="00FB28D0"/>
    <w:rsid w:val="00FB376E"/>
    <w:rsid w:val="00FB39CD"/>
    <w:rsid w:val="00FB3FCA"/>
    <w:rsid w:val="00FB3FDB"/>
    <w:rsid w:val="00FB463A"/>
    <w:rsid w:val="00FB58F1"/>
    <w:rsid w:val="00FB6305"/>
    <w:rsid w:val="00FB63D3"/>
    <w:rsid w:val="00FB67D8"/>
    <w:rsid w:val="00FB68C0"/>
    <w:rsid w:val="00FB6BAA"/>
    <w:rsid w:val="00FB6D52"/>
    <w:rsid w:val="00FB7168"/>
    <w:rsid w:val="00FB7FE2"/>
    <w:rsid w:val="00FC0455"/>
    <w:rsid w:val="00FC2D7F"/>
    <w:rsid w:val="00FC2FB5"/>
    <w:rsid w:val="00FC3D80"/>
    <w:rsid w:val="00FC5314"/>
    <w:rsid w:val="00FC6670"/>
    <w:rsid w:val="00FC6EE0"/>
    <w:rsid w:val="00FC7C69"/>
    <w:rsid w:val="00FD0359"/>
    <w:rsid w:val="00FD0396"/>
    <w:rsid w:val="00FD0E94"/>
    <w:rsid w:val="00FD1282"/>
    <w:rsid w:val="00FD1814"/>
    <w:rsid w:val="00FD22A2"/>
    <w:rsid w:val="00FD3766"/>
    <w:rsid w:val="00FD38AC"/>
    <w:rsid w:val="00FD3BD4"/>
    <w:rsid w:val="00FD442A"/>
    <w:rsid w:val="00FD4D05"/>
    <w:rsid w:val="00FD4D29"/>
    <w:rsid w:val="00FD50C6"/>
    <w:rsid w:val="00FD5E8C"/>
    <w:rsid w:val="00FD62D9"/>
    <w:rsid w:val="00FD632D"/>
    <w:rsid w:val="00FD64B3"/>
    <w:rsid w:val="00FD7D68"/>
    <w:rsid w:val="00FE09E5"/>
    <w:rsid w:val="00FE199C"/>
    <w:rsid w:val="00FE1C82"/>
    <w:rsid w:val="00FE394E"/>
    <w:rsid w:val="00FE3C9A"/>
    <w:rsid w:val="00FE3F2F"/>
    <w:rsid w:val="00FE4613"/>
    <w:rsid w:val="00FE4D8E"/>
    <w:rsid w:val="00FE549A"/>
    <w:rsid w:val="00FE5F4B"/>
    <w:rsid w:val="00FE661F"/>
    <w:rsid w:val="00FE6EA3"/>
    <w:rsid w:val="00FE725D"/>
    <w:rsid w:val="00FF03D0"/>
    <w:rsid w:val="00FF0E60"/>
    <w:rsid w:val="00FF1EC1"/>
    <w:rsid w:val="00FF2B10"/>
    <w:rsid w:val="00FF3EC5"/>
    <w:rsid w:val="00FF4C84"/>
    <w:rsid w:val="00FF4E09"/>
    <w:rsid w:val="00FF4FBD"/>
    <w:rsid w:val="00FF53B9"/>
    <w:rsid w:val="00FF5CF5"/>
    <w:rsid w:val="00FF5E4E"/>
    <w:rsid w:val="00FF6420"/>
    <w:rsid w:val="00FF69D2"/>
    <w:rsid w:val="00FF72D7"/>
    <w:rsid w:val="00FF7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C1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5633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40"/>
      <w:szCs w:val="24"/>
      <w:lang w:val="ro-RO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AE5FDB"/>
    <w:pPr>
      <w:spacing w:before="240" w:after="60" w:line="240" w:lineRule="auto"/>
      <w:outlineLvl w:val="4"/>
    </w:pPr>
    <w:rPr>
      <w:rFonts w:ascii="Arial" w:hAnsi="Arial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56332"/>
    <w:rPr>
      <w:rFonts w:ascii="Times New Roman" w:hAnsi="Times New Roman" w:cs="Times New Roman"/>
      <w:b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866DEE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DefaultText">
    <w:name w:val="Default Text"/>
    <w:basedOn w:val="Normal"/>
    <w:uiPriority w:val="99"/>
    <w:rsid w:val="0095633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56332"/>
    <w:pPr>
      <w:spacing w:after="0" w:line="240" w:lineRule="auto"/>
      <w:ind w:left="1080"/>
      <w:jc w:val="both"/>
    </w:pPr>
    <w:rPr>
      <w:rFonts w:ascii="Times New Roman" w:eastAsia="Times New Roman" w:hAnsi="Times New Roman"/>
      <w:sz w:val="24"/>
      <w:szCs w:val="24"/>
      <w:lang w:val="es-E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56332"/>
    <w:rPr>
      <w:rFonts w:ascii="Times New Roman" w:hAnsi="Times New Roman" w:cs="Times New Roman"/>
      <w:sz w:val="24"/>
      <w:szCs w:val="24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rsid w:val="00B63D7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63D7E"/>
    <w:rPr>
      <w:rFonts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rsid w:val="00B63D7E"/>
    <w:pPr>
      <w:tabs>
        <w:tab w:val="center" w:pos="4513"/>
        <w:tab w:val="right" w:pos="9026"/>
      </w:tabs>
      <w:spacing w:after="0" w:line="240" w:lineRule="auto"/>
    </w:pPr>
    <w:rPr>
      <w:rFonts w:eastAsia="Times New Roman"/>
      <w:lang w:val="en-AU" w:eastAsia="en-A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63D7E"/>
    <w:rPr>
      <w:rFonts w:eastAsia="Times New Roman" w:cs="Times New Roman"/>
      <w:sz w:val="22"/>
      <w:szCs w:val="22"/>
      <w:lang w:val="en-AU" w:eastAsia="en-AU"/>
    </w:rPr>
  </w:style>
  <w:style w:type="character" w:customStyle="1" w:styleId="litera1">
    <w:name w:val="litera1"/>
    <w:basedOn w:val="DefaultParagraphFont"/>
    <w:uiPriority w:val="99"/>
    <w:rsid w:val="00B63D7E"/>
    <w:rPr>
      <w:rFonts w:cs="Times New Roman"/>
      <w:b/>
      <w:bCs/>
      <w:color w:val="000000"/>
    </w:rPr>
  </w:style>
  <w:style w:type="character" w:customStyle="1" w:styleId="tabel1">
    <w:name w:val="tabel1"/>
    <w:basedOn w:val="DefaultParagraphFont"/>
    <w:uiPriority w:val="99"/>
    <w:rsid w:val="00B63D7E"/>
    <w:rPr>
      <w:rFonts w:ascii="Courier New" w:hAnsi="Courier New" w:cs="Courier New"/>
      <w:color w:val="000000"/>
      <w:sz w:val="20"/>
      <w:szCs w:val="20"/>
    </w:rPr>
  </w:style>
  <w:style w:type="character" w:customStyle="1" w:styleId="nota1">
    <w:name w:val="nota1"/>
    <w:basedOn w:val="DefaultParagraphFont"/>
    <w:uiPriority w:val="99"/>
    <w:rsid w:val="00B63D7E"/>
    <w:rPr>
      <w:rFonts w:cs="Times New Roman"/>
      <w:b/>
      <w:bCs/>
      <w:color w:val="000000"/>
    </w:rPr>
  </w:style>
  <w:style w:type="paragraph" w:customStyle="1" w:styleId="PreformatatHTML1">
    <w:name w:val="Preformatat HTML1"/>
    <w:basedOn w:val="Normal"/>
    <w:uiPriority w:val="99"/>
    <w:rsid w:val="00B63D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hAnsi="Courier New" w:cs="Courier New"/>
      <w:sz w:val="24"/>
      <w:szCs w:val="24"/>
      <w:lang w:val="ro-RO" w:eastAsia="ar-SA"/>
    </w:rPr>
  </w:style>
  <w:style w:type="paragraph" w:styleId="Footer">
    <w:name w:val="footer"/>
    <w:basedOn w:val="Normal"/>
    <w:link w:val="FooterChar"/>
    <w:uiPriority w:val="99"/>
    <w:rsid w:val="00686B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86B27"/>
    <w:rPr>
      <w:rFonts w:cs="Times New Roman"/>
      <w:sz w:val="22"/>
      <w:szCs w:val="22"/>
    </w:rPr>
  </w:style>
  <w:style w:type="paragraph" w:styleId="NormalWeb">
    <w:name w:val="Normal (Web)"/>
    <w:basedOn w:val="Normal"/>
    <w:uiPriority w:val="99"/>
    <w:rsid w:val="00495B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2F3205"/>
    <w:rPr>
      <w:rFonts w:cs="Times New Roman"/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rsid w:val="00E1488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866DEE"/>
    <w:rPr>
      <w:rFonts w:cs="Times New Roman"/>
    </w:rPr>
  </w:style>
  <w:style w:type="character" w:customStyle="1" w:styleId="punct1">
    <w:name w:val="punct1"/>
    <w:basedOn w:val="DefaultParagraphFont"/>
    <w:uiPriority w:val="99"/>
    <w:rsid w:val="00AE5FDB"/>
    <w:rPr>
      <w:rFonts w:cs="Times New Roman"/>
      <w:b/>
      <w:bCs/>
      <w:color w:val="000000"/>
    </w:rPr>
  </w:style>
  <w:style w:type="character" w:styleId="Emphasis">
    <w:name w:val="Emphasis"/>
    <w:basedOn w:val="DefaultParagraphFont"/>
    <w:uiPriority w:val="99"/>
    <w:qFormat/>
    <w:locked/>
    <w:rsid w:val="00136CAC"/>
    <w:rPr>
      <w:rFonts w:cs="Times New Roman"/>
      <w:i/>
    </w:rPr>
  </w:style>
  <w:style w:type="character" w:customStyle="1" w:styleId="labeldatatext">
    <w:name w:val="labeldatatext"/>
    <w:basedOn w:val="DefaultParagraphFont"/>
    <w:uiPriority w:val="99"/>
    <w:rsid w:val="00090D88"/>
    <w:rPr>
      <w:rFonts w:cs="Times New Roman"/>
    </w:rPr>
  </w:style>
  <w:style w:type="paragraph" w:customStyle="1" w:styleId="bullet1">
    <w:name w:val="bullet1"/>
    <w:basedOn w:val="Normal"/>
    <w:uiPriority w:val="99"/>
    <w:rsid w:val="00461F64"/>
    <w:pPr>
      <w:numPr>
        <w:numId w:val="22"/>
      </w:numPr>
      <w:spacing w:before="40" w:after="40" w:line="240" w:lineRule="auto"/>
    </w:pPr>
    <w:rPr>
      <w:rFonts w:ascii="Trebuchet MS" w:hAnsi="Trebuchet MS"/>
      <w:sz w:val="20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rsid w:val="00461F64"/>
    <w:pPr>
      <w:widowControl w:val="0"/>
    </w:pPr>
    <w:rPr>
      <w:sz w:val="20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61F64"/>
    <w:rPr>
      <w:rFonts w:ascii="Calibri" w:hAnsi="Calibri" w:cs="Times New Roman"/>
      <w:lang w:val="ro-RO" w:eastAsia="en-US" w:bidi="ar-SA"/>
    </w:rPr>
  </w:style>
  <w:style w:type="character" w:styleId="FootnoteReference">
    <w:name w:val="footnote reference"/>
    <w:basedOn w:val="DefaultParagraphFont"/>
    <w:uiPriority w:val="99"/>
    <w:semiHidden/>
    <w:rsid w:val="00461F64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112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0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2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12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</TotalTime>
  <Pages>1</Pages>
  <Words>919</Words>
  <Characters>5243</Characters>
  <Application>Microsoft Office Word</Application>
  <DocSecurity>0</DocSecurity>
  <Lines>43</Lines>
  <Paragraphs>12</Paragraphs>
  <ScaleCrop>false</ScaleCrop>
  <Company>Primaria Brasov</Company>
  <LinksUpToDate>false</LinksUpToDate>
  <CharactersWithSpaces>6150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DUDU</dc:creator>
  <cp:keywords/>
  <dc:description/>
  <cp:lastModifiedBy>Admin</cp:lastModifiedBy>
  <cp:revision>183</cp:revision>
  <cp:lastPrinted>2016-04-08T07:14:00Z</cp:lastPrinted>
  <dcterms:created xsi:type="dcterms:W3CDTF">2015-06-02T07:40:00Z</dcterms:created>
  <dcterms:modified xsi:type="dcterms:W3CDTF">2016-04-11T11:37:00Z</dcterms:modified>
</cp:coreProperties>
</file>